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29BB71" w14:textId="6A0F0766" w:rsidR="00865127" w:rsidRDefault="00D53345" w:rsidP="000225F1">
      <w:pPr>
        <w:spacing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5C6D56">
        <w:rPr>
          <w:rFonts w:ascii="Calibri" w:hAnsi="Calibri" w:cs="Calibri"/>
          <w:b/>
          <w:bCs/>
          <w:sz w:val="22"/>
          <w:szCs w:val="22"/>
        </w:rPr>
        <w:t>Z</w:t>
      </w:r>
      <w:r w:rsidR="00865127">
        <w:rPr>
          <w:rFonts w:ascii="Calibri" w:hAnsi="Calibri" w:cs="Calibri"/>
          <w:b/>
          <w:bCs/>
          <w:sz w:val="22"/>
          <w:szCs w:val="22"/>
        </w:rPr>
        <w:t>ałącznik nr 2</w:t>
      </w:r>
      <w:r w:rsidR="000225F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65127">
        <w:rPr>
          <w:rFonts w:ascii="Calibri" w:hAnsi="Calibri" w:cs="Calibri"/>
          <w:b/>
          <w:bCs/>
          <w:sz w:val="22"/>
          <w:szCs w:val="22"/>
        </w:rPr>
        <w:t>do SWZ</w:t>
      </w:r>
    </w:p>
    <w:p w14:paraId="14F16343" w14:textId="77777777" w:rsidR="00721FF6" w:rsidRDefault="00721FF6">
      <w:pPr>
        <w:jc w:val="right"/>
      </w:pPr>
    </w:p>
    <w:p w14:paraId="3908859D" w14:textId="77777777" w:rsidR="001E6675" w:rsidRPr="001E6675" w:rsidRDefault="001E6675" w:rsidP="001E6675">
      <w:pPr>
        <w:ind w:left="6379"/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1E6675">
        <w:rPr>
          <w:rFonts w:ascii="Tahoma" w:eastAsia="Times New Roman" w:hAnsi="Tahoma" w:cs="Tahoma"/>
          <w:b/>
          <w:sz w:val="18"/>
          <w:szCs w:val="18"/>
          <w:u w:val="single"/>
        </w:rPr>
        <w:t>Zamawiający:</w:t>
      </w:r>
    </w:p>
    <w:p w14:paraId="16FAAE48" w14:textId="77777777" w:rsidR="001E6675" w:rsidRPr="001E6675" w:rsidRDefault="001E6675" w:rsidP="001E6675">
      <w:pPr>
        <w:ind w:left="6379"/>
        <w:rPr>
          <w:rFonts w:ascii="Tahoma" w:eastAsia="Times New Roman" w:hAnsi="Tahoma" w:cs="Tahoma"/>
          <w:sz w:val="18"/>
          <w:szCs w:val="18"/>
        </w:rPr>
      </w:pPr>
      <w:r w:rsidRPr="001E6675">
        <w:rPr>
          <w:rFonts w:ascii="Tahoma" w:eastAsia="Times New Roman" w:hAnsi="Tahoma" w:cs="Tahoma"/>
          <w:sz w:val="18"/>
          <w:szCs w:val="18"/>
        </w:rPr>
        <w:t>Gmina Lutomiersk</w:t>
      </w:r>
    </w:p>
    <w:p w14:paraId="29FCC1B8" w14:textId="77777777" w:rsidR="001E6675" w:rsidRPr="001E6675" w:rsidRDefault="001E6675" w:rsidP="001E6675">
      <w:pPr>
        <w:ind w:left="6379"/>
        <w:rPr>
          <w:rFonts w:ascii="Tahoma" w:hAnsi="Tahoma" w:cs="Tahoma"/>
          <w:sz w:val="18"/>
          <w:szCs w:val="18"/>
        </w:rPr>
      </w:pPr>
      <w:r w:rsidRPr="001E6675">
        <w:rPr>
          <w:rFonts w:ascii="Tahoma" w:hAnsi="Tahoma" w:cs="Tahoma"/>
          <w:sz w:val="18"/>
          <w:szCs w:val="18"/>
        </w:rPr>
        <w:t>Plac Jana Pawła II Nr 11</w:t>
      </w:r>
    </w:p>
    <w:p w14:paraId="60A08735" w14:textId="77777777" w:rsidR="001E6675" w:rsidRPr="001E6675" w:rsidRDefault="001E6675" w:rsidP="001E6675">
      <w:pPr>
        <w:ind w:left="6379"/>
        <w:rPr>
          <w:rFonts w:ascii="Tahoma" w:eastAsia="Times New Roman" w:hAnsi="Tahoma" w:cs="Tahoma"/>
          <w:b/>
          <w:snapToGrid w:val="0"/>
          <w:sz w:val="18"/>
          <w:szCs w:val="18"/>
        </w:rPr>
      </w:pPr>
      <w:r w:rsidRPr="001E6675">
        <w:rPr>
          <w:rFonts w:ascii="Tahoma" w:hAnsi="Tahoma" w:cs="Tahoma"/>
          <w:sz w:val="18"/>
          <w:szCs w:val="18"/>
        </w:rPr>
        <w:t>95-083 Lutomiersk</w:t>
      </w:r>
    </w:p>
    <w:p w14:paraId="270433E3" w14:textId="77777777" w:rsidR="00D16E7D" w:rsidRDefault="00D16E7D" w:rsidP="00D16E7D">
      <w:pPr>
        <w:spacing w:line="276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>Wykonawca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/Podmiot udostępniający</w:t>
      </w:r>
    </w:p>
    <w:p w14:paraId="67474D53" w14:textId="77777777" w:rsidR="00D16E7D" w:rsidRPr="00BD7A2D" w:rsidRDefault="00D16E7D" w:rsidP="00D16E7D">
      <w:pPr>
        <w:spacing w:line="276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zasoby</w:t>
      </w:r>
    </w:p>
    <w:p w14:paraId="356E5C65" w14:textId="77777777" w:rsidR="00D16E7D" w:rsidRPr="00BD7A2D" w:rsidRDefault="00D16E7D" w:rsidP="00D16E7D">
      <w:pPr>
        <w:spacing w:line="276" w:lineRule="auto"/>
        <w:ind w:right="5954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</w:t>
      </w:r>
    </w:p>
    <w:p w14:paraId="65DB501A" w14:textId="77777777" w:rsidR="00D16E7D" w:rsidRPr="00EC3D04" w:rsidRDefault="00D16E7D" w:rsidP="00D16E7D">
      <w:pPr>
        <w:spacing w:line="276" w:lineRule="auto"/>
        <w:ind w:right="5953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</w:t>
      </w:r>
      <w:r w:rsidRPr="00BD7A2D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BD7A2D">
        <w:rPr>
          <w:rFonts w:ascii="Tahoma" w:eastAsia="Times New Roman" w:hAnsi="Tahoma" w:cs="Tahoma"/>
          <w:sz w:val="16"/>
          <w:szCs w:val="16"/>
          <w:lang w:eastAsia="pl-PL"/>
        </w:rPr>
        <w:br/>
        <w:t>w zależności od podmiotu: NIP/PESEL, KRS/</w:t>
      </w:r>
      <w:proofErr w:type="spellStart"/>
      <w:r w:rsidRPr="00BD7A2D">
        <w:rPr>
          <w:rFonts w:ascii="Tahoma" w:eastAsia="Times New Roman" w:hAnsi="Tahoma" w:cs="Tahoma"/>
          <w:sz w:val="16"/>
          <w:szCs w:val="16"/>
          <w:lang w:eastAsia="pl-PL"/>
        </w:rPr>
        <w:t>CEiDG</w:t>
      </w:r>
      <w:proofErr w:type="spellEnd"/>
      <w:r w:rsidRPr="00BD7A2D">
        <w:rPr>
          <w:rFonts w:ascii="Tahoma" w:eastAsia="Times New Roman" w:hAnsi="Tahoma" w:cs="Tahoma"/>
          <w:sz w:val="16"/>
          <w:szCs w:val="16"/>
          <w:lang w:eastAsia="pl-PL"/>
        </w:rPr>
        <w:t>)</w:t>
      </w:r>
    </w:p>
    <w:p w14:paraId="299CE53D" w14:textId="77777777" w:rsidR="00D16E7D" w:rsidRPr="00BD7A2D" w:rsidRDefault="00D16E7D" w:rsidP="00D16E7D">
      <w:pPr>
        <w:spacing w:line="276" w:lineRule="auto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reprezentowany przez:</w:t>
      </w:r>
    </w:p>
    <w:p w14:paraId="03132F4E" w14:textId="77777777" w:rsidR="00D16E7D" w:rsidRPr="00BD7A2D" w:rsidRDefault="00D16E7D" w:rsidP="00D16E7D">
      <w:pPr>
        <w:spacing w:line="276" w:lineRule="auto"/>
        <w:ind w:right="5954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</w:t>
      </w:r>
    </w:p>
    <w:p w14:paraId="120A6428" w14:textId="77777777" w:rsidR="00D16E7D" w:rsidRPr="00BD7A2D" w:rsidRDefault="00D16E7D" w:rsidP="00D16E7D">
      <w:pPr>
        <w:spacing w:line="276" w:lineRule="auto"/>
        <w:ind w:right="5953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</w:t>
      </w:r>
      <w:r w:rsidRPr="00BD7A2D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  </w:t>
      </w:r>
    </w:p>
    <w:p w14:paraId="33B11B71" w14:textId="77777777" w:rsidR="00D16E7D" w:rsidRPr="00333182" w:rsidRDefault="00D16E7D" w:rsidP="00D16E7D">
      <w:pPr>
        <w:spacing w:line="276" w:lineRule="auto"/>
        <w:ind w:right="5953"/>
        <w:rPr>
          <w:rFonts w:ascii="Tahoma" w:eastAsia="Times New Roman" w:hAnsi="Tahoma" w:cs="Tahoma"/>
          <w:sz w:val="16"/>
          <w:szCs w:val="16"/>
          <w:lang w:eastAsia="pl-PL"/>
        </w:rPr>
      </w:pPr>
      <w:r w:rsidRPr="00BD7A2D">
        <w:rPr>
          <w:rFonts w:ascii="Tahoma" w:eastAsia="Times New Roman" w:hAnsi="Tahoma" w:cs="Tahoma"/>
          <w:sz w:val="16"/>
          <w:szCs w:val="16"/>
          <w:lang w:eastAsia="pl-PL"/>
        </w:rPr>
        <w:t>(Imię, nazwisko, stanowisko/podstawa do reprezentacji)</w:t>
      </w:r>
    </w:p>
    <w:p w14:paraId="38D336B0" w14:textId="77777777" w:rsidR="00721FF6" w:rsidRDefault="00721FF6" w:rsidP="00D16E7D">
      <w:pPr>
        <w:spacing w:line="276" w:lineRule="auto"/>
        <w:jc w:val="center"/>
        <w:rPr>
          <w:rFonts w:ascii="Tahoma" w:eastAsia="Times New Roman" w:hAnsi="Tahoma" w:cs="Tahoma"/>
          <w:b/>
          <w:u w:val="single"/>
          <w:lang w:eastAsia="pl-PL"/>
        </w:rPr>
      </w:pPr>
    </w:p>
    <w:p w14:paraId="2C767E6A" w14:textId="09DB3028" w:rsidR="00D16E7D" w:rsidRPr="00A25DF1" w:rsidRDefault="00D16E7D" w:rsidP="00D16E7D">
      <w:pPr>
        <w:spacing w:line="276" w:lineRule="auto"/>
        <w:jc w:val="center"/>
        <w:rPr>
          <w:rFonts w:ascii="Tahoma" w:eastAsia="Times New Roman" w:hAnsi="Tahoma" w:cs="Tahoma"/>
          <w:b/>
          <w:u w:val="single"/>
          <w:lang w:eastAsia="pl-PL"/>
        </w:rPr>
      </w:pPr>
      <w:r w:rsidRPr="00A25DF1">
        <w:rPr>
          <w:rFonts w:ascii="Tahoma" w:eastAsia="Times New Roman" w:hAnsi="Tahoma" w:cs="Tahoma"/>
          <w:b/>
          <w:u w:val="single"/>
          <w:lang w:eastAsia="pl-PL"/>
        </w:rPr>
        <w:t xml:space="preserve">OŚWIADCZENIE </w:t>
      </w:r>
    </w:p>
    <w:p w14:paraId="58DC8378" w14:textId="77777777" w:rsidR="00D16E7D" w:rsidRPr="00BD7A2D" w:rsidRDefault="00D16E7D" w:rsidP="00D16E7D">
      <w:p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1EAC8011" w14:textId="77777777" w:rsidR="00D16E7D" w:rsidRPr="00BD7A2D" w:rsidRDefault="00D16E7D" w:rsidP="00D16E7D">
      <w:p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1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>25 ust.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1. ustawy z dnia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11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września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2019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r. – </w:t>
      </w:r>
    </w:p>
    <w:p w14:paraId="5AB9CE1D" w14:textId="268595CE" w:rsidR="00D16E7D" w:rsidRPr="00BD7A2D" w:rsidRDefault="00D16E7D" w:rsidP="00D16E7D">
      <w:p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Prawo zamówień publicznych </w:t>
      </w:r>
      <w:r w:rsidR="00CF6A60" w:rsidRPr="00CF6A60">
        <w:rPr>
          <w:rFonts w:ascii="Tahoma" w:eastAsia="Times New Roman" w:hAnsi="Tahoma" w:cs="Tahoma"/>
          <w:b/>
          <w:sz w:val="18"/>
          <w:szCs w:val="18"/>
          <w:lang w:eastAsia="pl-PL"/>
        </w:rPr>
        <w:t>(</w:t>
      </w:r>
      <w:r w:rsidR="003F3456" w:rsidRPr="003F3456">
        <w:rPr>
          <w:rFonts w:ascii="Tahoma" w:eastAsia="Times New Roman" w:hAnsi="Tahoma" w:cs="Tahoma"/>
          <w:b/>
          <w:sz w:val="18"/>
          <w:szCs w:val="18"/>
          <w:lang w:eastAsia="pl-PL"/>
        </w:rPr>
        <w:t>Dz. U. z 202</w:t>
      </w:r>
      <w:r w:rsidR="00176A3C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3F3456" w:rsidRPr="003F345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r., poz. </w:t>
      </w:r>
      <w:r w:rsidR="00176A3C">
        <w:rPr>
          <w:rFonts w:ascii="Tahoma" w:eastAsia="Times New Roman" w:hAnsi="Tahoma" w:cs="Tahoma"/>
          <w:b/>
          <w:sz w:val="18"/>
          <w:szCs w:val="18"/>
          <w:lang w:eastAsia="pl-PL"/>
        </w:rPr>
        <w:t>1320</w:t>
      </w:r>
      <w:r w:rsidR="00CF6A60" w:rsidRPr="00CF6A6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z </w:t>
      </w:r>
      <w:proofErr w:type="spellStart"/>
      <w:r w:rsidR="00CF6A60" w:rsidRPr="00CF6A60">
        <w:rPr>
          <w:rFonts w:ascii="Tahoma" w:eastAsia="Times New Roman" w:hAnsi="Tahoma" w:cs="Tahoma"/>
          <w:b/>
          <w:sz w:val="18"/>
          <w:szCs w:val="18"/>
          <w:lang w:eastAsia="pl-PL"/>
        </w:rPr>
        <w:t>późn</w:t>
      </w:r>
      <w:proofErr w:type="spellEnd"/>
      <w:r w:rsidR="00CF6A60" w:rsidRPr="00CF6A60">
        <w:rPr>
          <w:rFonts w:ascii="Tahoma" w:eastAsia="Times New Roman" w:hAnsi="Tahoma" w:cs="Tahoma"/>
          <w:b/>
          <w:sz w:val="18"/>
          <w:szCs w:val="18"/>
          <w:lang w:eastAsia="pl-PL"/>
        </w:rPr>
        <w:t>. zm.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, dalej </w:t>
      </w:r>
      <w:proofErr w:type="spellStart"/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>)</w:t>
      </w:r>
    </w:p>
    <w:p w14:paraId="25250262" w14:textId="77777777" w:rsidR="00D16E7D" w:rsidRPr="00BD7A2D" w:rsidRDefault="00D16E7D" w:rsidP="00D16E7D">
      <w:p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17D926E5" w14:textId="77777777" w:rsidR="00D16E7D" w:rsidRPr="00BD7A2D" w:rsidRDefault="00D16E7D" w:rsidP="00D16E7D">
      <w:pPr>
        <w:spacing w:line="276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DOTYCZĄCE PRZESŁANEK WYKLUCZENIA Z POSTĘPOWANIA</w:t>
      </w:r>
      <w:r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 xml:space="preserve"> O UDZIELENIE ZAMÓWIENIA</w:t>
      </w:r>
    </w:p>
    <w:p w14:paraId="00B5E900" w14:textId="77777777" w:rsidR="00D16E7D" w:rsidRPr="00BD7A2D" w:rsidRDefault="00D16E7D" w:rsidP="00D16E7D">
      <w:pPr>
        <w:suppressLineNumbers/>
        <w:overflowPunct w:val="0"/>
        <w:autoSpaceDE w:val="0"/>
        <w:autoSpaceDN w:val="0"/>
        <w:adjustRightInd w:val="0"/>
        <w:spacing w:line="276" w:lineRule="auto"/>
        <w:ind w:right="-26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</w:p>
    <w:p w14:paraId="5DB85541" w14:textId="3A199173" w:rsidR="00D16E7D" w:rsidRPr="005C6D56" w:rsidRDefault="00D16E7D" w:rsidP="000A6421">
      <w:pPr>
        <w:spacing w:line="276" w:lineRule="auto"/>
        <w:ind w:right="85"/>
        <w:jc w:val="both"/>
        <w:rPr>
          <w:rFonts w:ascii="Tahoma" w:hAnsi="Tahoma" w:cs="Tahoma"/>
          <w:b/>
          <w:bCs/>
          <w:sz w:val="18"/>
          <w:szCs w:val="18"/>
        </w:rPr>
      </w:pPr>
      <w:r w:rsidRPr="005C6D56">
        <w:rPr>
          <w:rFonts w:ascii="Tahoma" w:eastAsia="Times New Roman" w:hAnsi="Tahoma" w:cs="Tahoma"/>
          <w:sz w:val="18"/>
          <w:szCs w:val="18"/>
          <w:lang w:eastAsia="pl-PL"/>
        </w:rPr>
        <w:t xml:space="preserve">Na potrzeby postępowania o udzielenie zamówienia publicznego pn. </w:t>
      </w:r>
      <w:bookmarkStart w:id="0" w:name="_Hlk30675943"/>
      <w:r w:rsidR="000A6421" w:rsidRPr="000A6421">
        <w:rPr>
          <w:rFonts w:ascii="Tahoma" w:hAnsi="Tahoma" w:cs="Tahoma"/>
          <w:b/>
          <w:bCs/>
          <w:sz w:val="18"/>
          <w:szCs w:val="18"/>
        </w:rPr>
        <w:t>„Wymiana opraw oświetlenia ulicznego na terenie Gminy Lutomiersk współfinansowana z funduszu sołeckiego”</w:t>
      </w:r>
      <w:r w:rsidR="000A642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A6421" w:rsidRPr="000A6421">
        <w:rPr>
          <w:rFonts w:ascii="Tahoma" w:hAnsi="Tahoma" w:cs="Tahoma"/>
          <w:b/>
          <w:bCs/>
          <w:sz w:val="18"/>
          <w:szCs w:val="18"/>
        </w:rPr>
        <w:t>(znak sprawy: RIiR.271.26.2025)</w:t>
      </w:r>
      <w:r w:rsidRPr="005C6D56">
        <w:rPr>
          <w:rFonts w:ascii="Tahoma" w:hAnsi="Tahoma" w:cs="Tahoma"/>
          <w:sz w:val="18"/>
          <w:szCs w:val="18"/>
        </w:rPr>
        <w:t>,</w:t>
      </w:r>
      <w:bookmarkEnd w:id="0"/>
      <w:r w:rsidRPr="005C6D56">
        <w:rPr>
          <w:rFonts w:ascii="Tahoma" w:hAnsi="Tahoma" w:cs="Tahoma"/>
          <w:sz w:val="18"/>
          <w:szCs w:val="18"/>
        </w:rPr>
        <w:t xml:space="preserve"> </w:t>
      </w:r>
      <w:r w:rsidRPr="005C6D56">
        <w:rPr>
          <w:rFonts w:ascii="Tahoma" w:eastAsia="Times New Roman" w:hAnsi="Tahoma" w:cs="Tahoma"/>
          <w:sz w:val="18"/>
          <w:szCs w:val="18"/>
          <w:lang w:eastAsia="pl-PL"/>
        </w:rPr>
        <w:t xml:space="preserve">prowadzonego przez </w:t>
      </w:r>
      <w:r w:rsidR="00E7158A" w:rsidRPr="005C6D56">
        <w:rPr>
          <w:rFonts w:ascii="Tahoma" w:eastAsia="Times New Roman" w:hAnsi="Tahoma" w:cs="Tahoma"/>
          <w:sz w:val="18"/>
          <w:szCs w:val="18"/>
          <w:lang w:eastAsia="pl-PL"/>
        </w:rPr>
        <w:t xml:space="preserve">Gminę </w:t>
      </w:r>
      <w:r w:rsidR="00B33599" w:rsidRPr="005C6D56">
        <w:rPr>
          <w:rFonts w:ascii="Tahoma" w:eastAsia="Times New Roman" w:hAnsi="Tahoma" w:cs="Tahoma"/>
          <w:sz w:val="18"/>
          <w:szCs w:val="18"/>
          <w:lang w:eastAsia="pl-PL"/>
        </w:rPr>
        <w:t>Lutomiersk</w:t>
      </w:r>
      <w:r w:rsidR="00E7158A" w:rsidRPr="005C6D56">
        <w:rPr>
          <w:rFonts w:ascii="Tahoma" w:eastAsia="Times New Roman" w:hAnsi="Tahoma" w:cs="Tahoma"/>
          <w:sz w:val="18"/>
          <w:szCs w:val="18"/>
          <w:lang w:eastAsia="pl-PL"/>
        </w:rPr>
        <w:t xml:space="preserve">, </w:t>
      </w:r>
      <w:r w:rsidR="00CF187B" w:rsidRPr="005C6D56">
        <w:rPr>
          <w:rFonts w:ascii="Tahoma" w:eastAsia="Times New Roman" w:hAnsi="Tahoma" w:cs="Tahoma"/>
          <w:sz w:val="18"/>
          <w:szCs w:val="18"/>
          <w:lang w:eastAsia="pl-PL"/>
        </w:rPr>
        <w:t>Plac Jana Pawła II Nr 11, 95-083 Lutomiersk</w:t>
      </w:r>
      <w:r w:rsidRPr="005C6D56">
        <w:rPr>
          <w:rFonts w:ascii="Tahoma" w:eastAsia="Times New Roman" w:hAnsi="Tahoma" w:cs="Tahoma"/>
          <w:sz w:val="18"/>
          <w:szCs w:val="18"/>
          <w:lang w:eastAsia="pl-PL"/>
        </w:rPr>
        <w:t>, oświadczam, co następuje:</w:t>
      </w:r>
    </w:p>
    <w:p w14:paraId="03AB778F" w14:textId="77777777" w:rsidR="00D16E7D" w:rsidRPr="00BD7A2D" w:rsidRDefault="00D16E7D" w:rsidP="00D16E7D">
      <w:pPr>
        <w:suppressLineNumbers/>
        <w:overflowPunct w:val="0"/>
        <w:autoSpaceDE w:val="0"/>
        <w:autoSpaceDN w:val="0"/>
        <w:adjustRightInd w:val="0"/>
        <w:spacing w:line="276" w:lineRule="auto"/>
        <w:ind w:right="-26"/>
        <w:jc w:val="both"/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</w:pPr>
    </w:p>
    <w:p w14:paraId="641658D4" w14:textId="3EB0D767" w:rsidR="00D16E7D" w:rsidRDefault="00D16E7D" w:rsidP="00D16E7D">
      <w:pPr>
        <w:suppressLineNumbers/>
        <w:overflowPunct w:val="0"/>
        <w:autoSpaceDE w:val="0"/>
        <w:autoSpaceDN w:val="0"/>
        <w:adjustRightInd w:val="0"/>
        <w:spacing w:line="276" w:lineRule="auto"/>
        <w:ind w:left="709" w:right="-26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  <w:r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* </w:t>
      </w:r>
      <w:r w:rsidRPr="0085543B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Oświadczam, </w:t>
      </w:r>
      <w:r w:rsidRPr="0085543B">
        <w:rPr>
          <w:rFonts w:ascii="Tahoma" w:eastAsia="Times New Roman" w:hAnsi="Tahoma" w:cs="Tahoma"/>
          <w:b/>
          <w:kern w:val="24"/>
          <w:sz w:val="18"/>
          <w:szCs w:val="18"/>
          <w:lang w:eastAsia="pl-PL"/>
        </w:rPr>
        <w:t xml:space="preserve">że </w:t>
      </w:r>
      <w:r>
        <w:rPr>
          <w:rFonts w:ascii="Tahoma" w:eastAsia="Times New Roman" w:hAnsi="Tahoma" w:cs="Tahoma"/>
          <w:b/>
          <w:kern w:val="24"/>
          <w:sz w:val="18"/>
          <w:szCs w:val="18"/>
          <w:lang w:eastAsia="pl-PL"/>
        </w:rPr>
        <w:t xml:space="preserve">na dzień składania ofert </w:t>
      </w:r>
      <w:r w:rsidRPr="0085543B">
        <w:rPr>
          <w:rFonts w:ascii="Tahoma" w:eastAsia="Times New Roman" w:hAnsi="Tahoma" w:cs="Tahoma"/>
          <w:b/>
          <w:kern w:val="24"/>
          <w:sz w:val="18"/>
          <w:szCs w:val="18"/>
          <w:lang w:eastAsia="pl-PL"/>
        </w:rPr>
        <w:t>nie podlegam wykluczeniu</w:t>
      </w:r>
      <w:r w:rsidRPr="0085543B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 z postępowania na podstawie art. 108 ust. 1</w:t>
      </w:r>
      <w:r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 Ustawy </w:t>
      </w:r>
      <w:proofErr w:type="spellStart"/>
      <w:r>
        <w:rPr>
          <w:rFonts w:ascii="Tahoma" w:eastAsia="Times New Roman" w:hAnsi="Tahoma" w:cs="Tahoma"/>
          <w:kern w:val="24"/>
          <w:sz w:val="18"/>
          <w:szCs w:val="18"/>
          <w:lang w:eastAsia="pl-PL"/>
        </w:rPr>
        <w:t>Pzp</w:t>
      </w:r>
      <w:proofErr w:type="spellEnd"/>
      <w:r>
        <w:rPr>
          <w:rFonts w:ascii="Tahoma" w:eastAsia="Times New Roman" w:hAnsi="Tahoma" w:cs="Tahoma"/>
          <w:kern w:val="24"/>
          <w:sz w:val="18"/>
          <w:szCs w:val="18"/>
          <w:lang w:eastAsia="pl-PL"/>
        </w:rPr>
        <w:t>.</w:t>
      </w:r>
    </w:p>
    <w:p w14:paraId="485A997A" w14:textId="77777777" w:rsidR="00D16E7D" w:rsidRPr="001C1DA4" w:rsidRDefault="00D16E7D" w:rsidP="00D16E7D">
      <w:pPr>
        <w:suppressLineNumbers/>
        <w:overflowPunct w:val="0"/>
        <w:autoSpaceDE w:val="0"/>
        <w:autoSpaceDN w:val="0"/>
        <w:adjustRightInd w:val="0"/>
        <w:spacing w:line="276" w:lineRule="auto"/>
        <w:ind w:left="709" w:right="-26"/>
        <w:jc w:val="both"/>
        <w:rPr>
          <w:rFonts w:ascii="Tahoma" w:eastAsia="Times New Roman" w:hAnsi="Tahoma" w:cs="Tahoma"/>
          <w:b/>
          <w:bCs/>
          <w:kern w:val="24"/>
          <w:sz w:val="18"/>
          <w:szCs w:val="18"/>
          <w:lang w:eastAsia="pl-PL"/>
        </w:rPr>
      </w:pPr>
      <w:r w:rsidRPr="001C1DA4">
        <w:rPr>
          <w:rFonts w:ascii="Tahoma" w:eastAsia="Times New Roman" w:hAnsi="Tahoma" w:cs="Tahoma"/>
          <w:b/>
          <w:bCs/>
          <w:kern w:val="24"/>
          <w:sz w:val="18"/>
          <w:szCs w:val="18"/>
          <w:lang w:eastAsia="pl-PL"/>
        </w:rPr>
        <w:t>lub</w:t>
      </w:r>
    </w:p>
    <w:p w14:paraId="56BEBCB4" w14:textId="77777777" w:rsidR="00D16E7D" w:rsidRPr="00BD7A2D" w:rsidRDefault="00D16E7D" w:rsidP="00D16E7D">
      <w:pPr>
        <w:tabs>
          <w:tab w:val="left" w:pos="3686"/>
        </w:tabs>
        <w:spacing w:line="276" w:lineRule="auto"/>
        <w:ind w:left="720" w:right="98"/>
        <w:contextualSpacing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* 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na dzień składania ofert 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zachodzą w stosunku do mnie podstawy wykluczenia z postępowania na podstawie art. ……… ustawy </w:t>
      </w:r>
      <w:proofErr w:type="spellStart"/>
      <w:r w:rsidRPr="00BD7A2D">
        <w:rPr>
          <w:rFonts w:ascii="Tahoma" w:eastAsia="Times New Roman" w:hAnsi="Tahoma" w:cs="Tahoma"/>
          <w:sz w:val="18"/>
          <w:szCs w:val="18"/>
          <w:lang w:eastAsia="pl-PL"/>
        </w:rPr>
        <w:t>Pzp</w:t>
      </w:r>
      <w:proofErr w:type="spellEnd"/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BD7A2D">
        <w:rPr>
          <w:rFonts w:ascii="Tahoma" w:eastAsia="Times New Roman" w:hAnsi="Tahoma" w:cs="Tahoma"/>
          <w:i/>
          <w:sz w:val="18"/>
          <w:szCs w:val="18"/>
          <w:lang w:eastAsia="pl-PL"/>
        </w:rPr>
        <w:t>(podać mającą zastosowanie podstawę wykluczenia spośród wymienionych w art.</w:t>
      </w:r>
      <w:r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108 ust.1 </w:t>
      </w:r>
      <w:r w:rsidRPr="006F3ED5">
        <w:rPr>
          <w:rFonts w:ascii="Tahoma" w:eastAsia="Times New Roman" w:hAnsi="Tahoma" w:cs="Tahoma"/>
          <w:i/>
          <w:strike/>
          <w:sz w:val="18"/>
          <w:szCs w:val="18"/>
          <w:lang w:eastAsia="pl-PL"/>
        </w:rPr>
        <w:t>lub art. 109 ust.1 pkt 4</w:t>
      </w:r>
      <w:r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ustawy </w:t>
      </w:r>
      <w:proofErr w:type="spellStart"/>
      <w:r>
        <w:rPr>
          <w:rFonts w:ascii="Tahoma" w:eastAsia="Times New Roman" w:hAnsi="Tahoma" w:cs="Tahoma"/>
          <w:i/>
          <w:sz w:val="18"/>
          <w:szCs w:val="18"/>
          <w:lang w:eastAsia="pl-PL"/>
        </w:rPr>
        <w:t>Pzp</w:t>
      </w:r>
      <w:proofErr w:type="spellEnd"/>
      <w:r w:rsidRPr="00BD7A2D">
        <w:rPr>
          <w:rFonts w:ascii="Tahoma" w:eastAsia="Times New Roman" w:hAnsi="Tahoma" w:cs="Tahoma"/>
          <w:i/>
          <w:sz w:val="18"/>
          <w:szCs w:val="18"/>
          <w:lang w:eastAsia="pl-PL"/>
        </w:rPr>
        <w:t>)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. Jednocześnie oświadczam, że w związku z ww. okolicznością, na podstawie art. </w:t>
      </w:r>
      <w:r>
        <w:rPr>
          <w:rFonts w:ascii="Tahoma" w:eastAsia="Times New Roman" w:hAnsi="Tahoma" w:cs="Tahoma"/>
          <w:sz w:val="18"/>
          <w:szCs w:val="18"/>
          <w:lang w:eastAsia="pl-PL"/>
        </w:rPr>
        <w:t>110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 ust. </w:t>
      </w:r>
      <w:r>
        <w:rPr>
          <w:rFonts w:ascii="Tahoma" w:eastAsia="Times New Roman" w:hAnsi="Tahoma" w:cs="Tahoma"/>
          <w:sz w:val="18"/>
          <w:szCs w:val="18"/>
          <w:lang w:eastAsia="pl-PL"/>
        </w:rPr>
        <w:t>2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 ustawy </w:t>
      </w:r>
      <w:proofErr w:type="spellStart"/>
      <w:r w:rsidRPr="00BD7A2D">
        <w:rPr>
          <w:rFonts w:ascii="Tahoma" w:eastAsia="Times New Roman" w:hAnsi="Tahoma" w:cs="Tahoma"/>
          <w:sz w:val="18"/>
          <w:szCs w:val="18"/>
          <w:lang w:eastAsia="pl-PL"/>
        </w:rPr>
        <w:t>Pzp</w:t>
      </w:r>
      <w:proofErr w:type="spellEnd"/>
      <w:r>
        <w:rPr>
          <w:rFonts w:ascii="Tahoma" w:eastAsia="Times New Roman" w:hAnsi="Tahoma" w:cs="Tahoma"/>
          <w:sz w:val="18"/>
          <w:szCs w:val="18"/>
          <w:lang w:eastAsia="pl-PL"/>
        </w:rPr>
        <w:t xml:space="preserve">** 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podjąłem następujące </w:t>
      </w:r>
      <w:r>
        <w:rPr>
          <w:rFonts w:ascii="Tahoma" w:eastAsia="Times New Roman" w:hAnsi="Tahoma" w:cs="Tahoma"/>
          <w:sz w:val="18"/>
          <w:szCs w:val="18"/>
          <w:lang w:eastAsia="pl-PL"/>
        </w:rPr>
        <w:t>czynności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14:paraId="6E5A27FE" w14:textId="77777777" w:rsidR="00D16E7D" w:rsidRPr="00BD7A2D" w:rsidRDefault="00D16E7D" w:rsidP="00D16E7D">
      <w:pPr>
        <w:tabs>
          <w:tab w:val="left" w:pos="3686"/>
        </w:tabs>
        <w:spacing w:line="276" w:lineRule="auto"/>
        <w:ind w:left="709" w:right="9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14:paraId="13BD3CFA" w14:textId="77777777" w:rsidR="00D16E7D" w:rsidRDefault="00D16E7D" w:rsidP="00D16E7D">
      <w:pPr>
        <w:tabs>
          <w:tab w:val="left" w:pos="3686"/>
        </w:tabs>
        <w:spacing w:line="276" w:lineRule="auto"/>
        <w:ind w:left="709" w:right="9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D76E75">
        <w:rPr>
          <w:rFonts w:ascii="Tahoma" w:eastAsia="Times New Roman" w:hAnsi="Tahoma" w:cs="Tahoma"/>
          <w:sz w:val="18"/>
          <w:szCs w:val="18"/>
          <w:lang w:eastAsia="pl-PL"/>
        </w:rPr>
        <w:t>…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</w:t>
      </w:r>
    </w:p>
    <w:p w14:paraId="5DD9067B" w14:textId="24ED9015" w:rsidR="00D76E75" w:rsidRPr="009C76AD" w:rsidRDefault="00D76E75" w:rsidP="00D76E75">
      <w:pPr>
        <w:tabs>
          <w:tab w:val="left" w:pos="3686"/>
        </w:tabs>
        <w:spacing w:line="276" w:lineRule="auto"/>
        <w:ind w:right="9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8BD4CC5" w14:textId="113043DB" w:rsidR="006F3ED5" w:rsidRPr="009C76AD" w:rsidRDefault="00985AA1" w:rsidP="00D76E75">
      <w:pPr>
        <w:tabs>
          <w:tab w:val="left" w:pos="3686"/>
        </w:tabs>
        <w:spacing w:line="276" w:lineRule="auto"/>
        <w:ind w:right="9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9C76AD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9C76AD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9C76AD">
        <w:rPr>
          <w:rFonts w:ascii="Tahoma" w:hAnsi="Tahoma" w:cs="Tahoma"/>
          <w:sz w:val="18"/>
          <w:szCs w:val="18"/>
        </w:rPr>
        <w:t>z dnia 13 kwietnia 2022 r.</w:t>
      </w:r>
      <w:r w:rsidRPr="009C76A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9C76AD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9C76AD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9C76AD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Pr="009C76AD">
        <w:rPr>
          <w:rFonts w:ascii="Tahoma" w:hAnsi="Tahoma" w:cs="Tahoma"/>
          <w:i/>
          <w:iCs/>
          <w:color w:val="222222"/>
          <w:sz w:val="18"/>
          <w:szCs w:val="18"/>
        </w:rPr>
        <w:t>.</w:t>
      </w:r>
    </w:p>
    <w:p w14:paraId="56C4A607" w14:textId="77777777" w:rsidR="006F3ED5" w:rsidRPr="009C76AD" w:rsidRDefault="006F3ED5" w:rsidP="00D76E75">
      <w:pPr>
        <w:tabs>
          <w:tab w:val="left" w:pos="3686"/>
        </w:tabs>
        <w:spacing w:line="276" w:lineRule="auto"/>
        <w:ind w:right="9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DA7758" w14:textId="77777777" w:rsidR="00D16E7D" w:rsidRPr="00BD7A2D" w:rsidRDefault="00D16E7D" w:rsidP="00D16E7D">
      <w:p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  <w:t xml:space="preserve">OŚWIADCZENIE DOTYCZĄCE PODANYCH INFORMACJI: </w:t>
      </w:r>
    </w:p>
    <w:p w14:paraId="04DD16E3" w14:textId="77777777" w:rsidR="00D16E7D" w:rsidRPr="00BD7A2D" w:rsidRDefault="00D16E7D" w:rsidP="00D16E7D">
      <w:pPr>
        <w:spacing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Oświadczam, że wszystkie informacje podane w powyższ</w:t>
      </w:r>
      <w:r>
        <w:rPr>
          <w:rFonts w:ascii="Tahoma" w:eastAsia="Times New Roman" w:hAnsi="Tahoma" w:cs="Tahoma"/>
          <w:sz w:val="18"/>
          <w:szCs w:val="18"/>
          <w:lang w:eastAsia="pl-PL"/>
        </w:rPr>
        <w:t>ym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 oświadczeni</w:t>
      </w:r>
      <w:r>
        <w:rPr>
          <w:rFonts w:ascii="Tahoma" w:eastAsia="Times New Roman" w:hAnsi="Tahoma" w:cs="Tahoma"/>
          <w:sz w:val="18"/>
          <w:szCs w:val="18"/>
          <w:lang w:eastAsia="pl-PL"/>
        </w:rPr>
        <w:t>u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</w:p>
    <w:p w14:paraId="4F043E79" w14:textId="77777777" w:rsidR="00D16E7D" w:rsidRPr="00EC3D04" w:rsidRDefault="00D16E7D" w:rsidP="00D16E7D">
      <w:pPr>
        <w:tabs>
          <w:tab w:val="left" w:pos="3686"/>
        </w:tabs>
        <w:spacing w:line="276" w:lineRule="auto"/>
        <w:ind w:left="6096" w:right="98"/>
        <w:jc w:val="both"/>
        <w:rPr>
          <w:rFonts w:ascii="Tahoma" w:eastAsia="Times New Roman" w:hAnsi="Tahoma" w:cs="Tahoma"/>
          <w:i/>
          <w:color w:val="FF0000"/>
          <w:sz w:val="16"/>
          <w:szCs w:val="16"/>
          <w:lang w:eastAsia="pl-PL"/>
        </w:rPr>
      </w:pPr>
      <w:r w:rsidRPr="00EC3D04">
        <w:rPr>
          <w:rFonts w:ascii="Tahoma" w:eastAsia="Times New Roman" w:hAnsi="Tahoma" w:cs="Tahoma"/>
          <w:color w:val="FF0000"/>
          <w:kern w:val="24"/>
          <w:sz w:val="16"/>
          <w:szCs w:val="16"/>
          <w:lang w:eastAsia="pl-PL"/>
        </w:rPr>
        <w:t>Plik należy opatrzyć kwalifikowanym podpisem elektronicznym, podpisem zaufanym lub podpisem</w:t>
      </w:r>
      <w:r>
        <w:rPr>
          <w:rFonts w:ascii="Tahoma" w:eastAsia="Times New Roman" w:hAnsi="Tahoma" w:cs="Tahoma"/>
          <w:color w:val="FF0000"/>
          <w:kern w:val="24"/>
          <w:sz w:val="16"/>
          <w:szCs w:val="16"/>
          <w:lang w:eastAsia="pl-PL"/>
        </w:rPr>
        <w:t xml:space="preserve"> osobistym osoby uprawomocnionej do występowania w imieniu Wykonawcy lub podmiotu udostępniającego zasoby.</w:t>
      </w:r>
    </w:p>
    <w:p w14:paraId="70DD8D55" w14:textId="77777777" w:rsidR="00D16E7D" w:rsidRDefault="00D16E7D" w:rsidP="00D16E7D">
      <w:pPr>
        <w:rPr>
          <w:rFonts w:ascii="Tahoma" w:eastAsia="Times New Roman" w:hAnsi="Tahoma" w:cs="Tahoma"/>
          <w:bCs/>
          <w:snapToGrid w:val="0"/>
          <w:sz w:val="18"/>
          <w:szCs w:val="18"/>
          <w:lang w:eastAsia="pl-PL"/>
        </w:rPr>
      </w:pPr>
      <w:r>
        <w:rPr>
          <w:rFonts w:ascii="Tahoma" w:eastAsia="Times New Roman" w:hAnsi="Tahoma" w:cs="Tahoma"/>
          <w:bCs/>
          <w:snapToGrid w:val="0"/>
          <w:sz w:val="18"/>
          <w:szCs w:val="18"/>
          <w:lang w:eastAsia="pl-PL"/>
        </w:rPr>
        <w:t xml:space="preserve">* niepotrzebne skreślić </w:t>
      </w:r>
    </w:p>
    <w:p w14:paraId="7E83ECDD" w14:textId="77777777" w:rsidR="00D16E7D" w:rsidRDefault="00D16E7D" w:rsidP="00D16E7D">
      <w:r>
        <w:rPr>
          <w:rFonts w:ascii="Tahoma" w:eastAsia="Times New Roman" w:hAnsi="Tahoma" w:cs="Tahoma"/>
          <w:bCs/>
          <w:snapToGrid w:val="0"/>
          <w:sz w:val="18"/>
          <w:szCs w:val="18"/>
          <w:lang w:eastAsia="pl-PL"/>
        </w:rPr>
        <w:t xml:space="preserve">** dotyczy jedynie podstaw wykluczenia określonych w art. 108 ust 1 pkt 1,2 lub 5 </w:t>
      </w:r>
      <w:r w:rsidRPr="003F3456">
        <w:rPr>
          <w:rFonts w:ascii="Tahoma" w:eastAsia="Times New Roman" w:hAnsi="Tahoma" w:cs="Tahoma"/>
          <w:bCs/>
          <w:strike/>
          <w:snapToGrid w:val="0"/>
          <w:sz w:val="18"/>
          <w:szCs w:val="18"/>
          <w:lang w:eastAsia="pl-PL"/>
        </w:rPr>
        <w:t xml:space="preserve">i art. 109 ust. 1 pkt 4 ustawy </w:t>
      </w:r>
      <w:proofErr w:type="spellStart"/>
      <w:r w:rsidRPr="003F3456">
        <w:rPr>
          <w:rFonts w:ascii="Tahoma" w:eastAsia="Times New Roman" w:hAnsi="Tahoma" w:cs="Tahoma"/>
          <w:bCs/>
          <w:strike/>
          <w:snapToGrid w:val="0"/>
          <w:sz w:val="18"/>
          <w:szCs w:val="18"/>
          <w:lang w:eastAsia="pl-PL"/>
        </w:rPr>
        <w:t>Pzp</w:t>
      </w:r>
      <w:proofErr w:type="spellEnd"/>
    </w:p>
    <w:p w14:paraId="1EF463E3" w14:textId="77777777" w:rsidR="00D76E75" w:rsidRDefault="00D76E75">
      <w:pPr>
        <w:widowControl/>
        <w:suppressAutoHyphens w:val="0"/>
      </w:pPr>
      <w:r>
        <w:br w:type="page"/>
      </w:r>
    </w:p>
    <w:p w14:paraId="0631985A" w14:textId="47AFBB11" w:rsidR="00AD7644" w:rsidRDefault="00AD7644" w:rsidP="0005597A">
      <w:pPr>
        <w:numPr>
          <w:ilvl w:val="0"/>
          <w:numId w:val="2"/>
        </w:numPr>
        <w:jc w:val="right"/>
      </w:pPr>
      <w:r w:rsidRPr="000225F1">
        <w:rPr>
          <w:rFonts w:ascii="Calibri" w:hAnsi="Calibri" w:cs="Calibri"/>
          <w:b/>
          <w:bCs/>
          <w:sz w:val="22"/>
          <w:szCs w:val="22"/>
        </w:rPr>
        <w:lastRenderedPageBreak/>
        <w:t>Załącznik nr 3</w:t>
      </w:r>
      <w:r w:rsidR="000225F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225F1">
        <w:rPr>
          <w:rFonts w:ascii="Calibri" w:hAnsi="Calibri" w:cs="Calibri"/>
          <w:b/>
          <w:bCs/>
          <w:sz w:val="22"/>
          <w:szCs w:val="22"/>
        </w:rPr>
        <w:t>do SWZ</w:t>
      </w:r>
    </w:p>
    <w:p w14:paraId="37AE5D28" w14:textId="77777777" w:rsidR="00D76E75" w:rsidRDefault="00D76E75" w:rsidP="001E6675">
      <w:pPr>
        <w:numPr>
          <w:ilvl w:val="0"/>
          <w:numId w:val="2"/>
        </w:numPr>
        <w:tabs>
          <w:tab w:val="clear" w:pos="0"/>
          <w:tab w:val="num" w:pos="4536"/>
        </w:tabs>
        <w:ind w:left="4536"/>
        <w:jc w:val="center"/>
        <w:rPr>
          <w:rFonts w:ascii="Tahoma" w:eastAsia="Times New Roman" w:hAnsi="Tahoma" w:cs="Tahoma"/>
          <w:b/>
          <w:sz w:val="18"/>
          <w:szCs w:val="18"/>
          <w:u w:val="single"/>
        </w:rPr>
      </w:pPr>
    </w:p>
    <w:p w14:paraId="3738A4AB" w14:textId="77777777" w:rsidR="001E6675" w:rsidRPr="001E6675" w:rsidRDefault="001E6675" w:rsidP="00D76E75">
      <w:pPr>
        <w:numPr>
          <w:ilvl w:val="0"/>
          <w:numId w:val="2"/>
        </w:numPr>
        <w:tabs>
          <w:tab w:val="clear" w:pos="0"/>
        </w:tabs>
        <w:ind w:left="6096"/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1E6675">
        <w:rPr>
          <w:rFonts w:ascii="Tahoma" w:eastAsia="Times New Roman" w:hAnsi="Tahoma" w:cs="Tahoma"/>
          <w:b/>
          <w:sz w:val="18"/>
          <w:szCs w:val="18"/>
          <w:u w:val="single"/>
        </w:rPr>
        <w:t>Zamawiający:</w:t>
      </w:r>
    </w:p>
    <w:p w14:paraId="1312057F" w14:textId="77777777" w:rsidR="001E6675" w:rsidRPr="001E6675" w:rsidRDefault="001E6675" w:rsidP="00D76E75">
      <w:pPr>
        <w:numPr>
          <w:ilvl w:val="0"/>
          <w:numId w:val="2"/>
        </w:numPr>
        <w:tabs>
          <w:tab w:val="clear" w:pos="0"/>
          <w:tab w:val="num" w:pos="5812"/>
        </w:tabs>
        <w:ind w:left="6096"/>
        <w:rPr>
          <w:rFonts w:ascii="Tahoma" w:eastAsia="Times New Roman" w:hAnsi="Tahoma" w:cs="Tahoma"/>
          <w:sz w:val="18"/>
          <w:szCs w:val="18"/>
        </w:rPr>
      </w:pPr>
      <w:r w:rsidRPr="001E6675">
        <w:rPr>
          <w:rFonts w:ascii="Tahoma" w:eastAsia="Times New Roman" w:hAnsi="Tahoma" w:cs="Tahoma"/>
          <w:sz w:val="18"/>
          <w:szCs w:val="18"/>
        </w:rPr>
        <w:t>Gmina Lutomiersk</w:t>
      </w:r>
    </w:p>
    <w:p w14:paraId="356996A7" w14:textId="77777777" w:rsidR="001E6675" w:rsidRPr="001E6675" w:rsidRDefault="001E6675" w:rsidP="00D76E75">
      <w:pPr>
        <w:numPr>
          <w:ilvl w:val="0"/>
          <w:numId w:val="2"/>
        </w:numPr>
        <w:tabs>
          <w:tab w:val="clear" w:pos="0"/>
        </w:tabs>
        <w:ind w:left="6096"/>
        <w:rPr>
          <w:rFonts w:ascii="Tahoma" w:hAnsi="Tahoma" w:cs="Tahoma"/>
          <w:sz w:val="18"/>
          <w:szCs w:val="18"/>
        </w:rPr>
      </w:pPr>
      <w:r w:rsidRPr="001E6675">
        <w:rPr>
          <w:rFonts w:ascii="Tahoma" w:hAnsi="Tahoma" w:cs="Tahoma"/>
          <w:sz w:val="18"/>
          <w:szCs w:val="18"/>
        </w:rPr>
        <w:t>Plac Jana Pawła II Nr 11</w:t>
      </w:r>
    </w:p>
    <w:p w14:paraId="2EC56361" w14:textId="77777777" w:rsidR="001E6675" w:rsidRPr="001E6675" w:rsidRDefault="001E6675" w:rsidP="00D76E75">
      <w:pPr>
        <w:numPr>
          <w:ilvl w:val="0"/>
          <w:numId w:val="2"/>
        </w:numPr>
        <w:tabs>
          <w:tab w:val="clear" w:pos="0"/>
        </w:tabs>
        <w:ind w:left="6096"/>
        <w:rPr>
          <w:rFonts w:ascii="Tahoma" w:eastAsia="Times New Roman" w:hAnsi="Tahoma" w:cs="Tahoma"/>
          <w:b/>
          <w:snapToGrid w:val="0"/>
          <w:sz w:val="18"/>
          <w:szCs w:val="18"/>
        </w:rPr>
      </w:pPr>
      <w:r w:rsidRPr="001E6675">
        <w:rPr>
          <w:rFonts w:ascii="Tahoma" w:hAnsi="Tahoma" w:cs="Tahoma"/>
          <w:sz w:val="18"/>
          <w:szCs w:val="18"/>
        </w:rPr>
        <w:t>95-083 Lutomiersk</w:t>
      </w:r>
    </w:p>
    <w:p w14:paraId="65824A7E" w14:textId="77777777" w:rsidR="00AD7644" w:rsidRDefault="00AD7644" w:rsidP="00AD7644">
      <w:pPr>
        <w:numPr>
          <w:ilvl w:val="0"/>
          <w:numId w:val="2"/>
        </w:numPr>
        <w:tabs>
          <w:tab w:val="clear" w:pos="0"/>
          <w:tab w:val="num" w:pos="4536"/>
        </w:tabs>
        <w:ind w:left="4536"/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</w:pPr>
    </w:p>
    <w:p w14:paraId="52709DD6" w14:textId="77777777" w:rsidR="00AD7644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>Wykonawca</w:t>
      </w:r>
    </w:p>
    <w:p w14:paraId="45640152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ind w:right="5954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</w:t>
      </w:r>
    </w:p>
    <w:p w14:paraId="289373D1" w14:textId="77777777" w:rsidR="00AD7644" w:rsidRDefault="00AD7644" w:rsidP="00AD7644">
      <w:pPr>
        <w:numPr>
          <w:ilvl w:val="0"/>
          <w:numId w:val="2"/>
        </w:numPr>
        <w:spacing w:line="276" w:lineRule="auto"/>
        <w:ind w:right="5953"/>
        <w:rPr>
          <w:rFonts w:ascii="Tahoma" w:eastAsia="Times New Roman" w:hAnsi="Tahoma" w:cs="Tahoma"/>
          <w:sz w:val="16"/>
          <w:szCs w:val="16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</w:t>
      </w:r>
      <w:r w:rsidRPr="00BD7A2D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  </w:t>
      </w:r>
      <w:r w:rsidRPr="00BD7A2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</w:p>
    <w:p w14:paraId="3BCEE847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ind w:right="5953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6"/>
          <w:szCs w:val="16"/>
          <w:lang w:eastAsia="pl-PL"/>
        </w:rPr>
        <w:t>(Pełna nazwa/firma, adres,</w:t>
      </w:r>
      <w:r w:rsidRPr="00BD7A2D">
        <w:rPr>
          <w:rFonts w:ascii="Tahoma" w:eastAsia="Times New Roman" w:hAnsi="Tahoma" w:cs="Tahoma"/>
          <w:sz w:val="16"/>
          <w:szCs w:val="16"/>
          <w:lang w:eastAsia="pl-PL"/>
        </w:rPr>
        <w:br/>
        <w:t>w zależności od podmiotu: NIP/PESEL, KRS/</w:t>
      </w:r>
      <w:proofErr w:type="spellStart"/>
      <w:r w:rsidRPr="00BD7A2D">
        <w:rPr>
          <w:rFonts w:ascii="Tahoma" w:eastAsia="Times New Roman" w:hAnsi="Tahoma" w:cs="Tahoma"/>
          <w:sz w:val="16"/>
          <w:szCs w:val="16"/>
          <w:lang w:eastAsia="pl-PL"/>
        </w:rPr>
        <w:t>CEiDG</w:t>
      </w:r>
      <w:proofErr w:type="spellEnd"/>
      <w:r w:rsidRPr="00BD7A2D">
        <w:rPr>
          <w:rFonts w:ascii="Tahoma" w:eastAsia="Times New Roman" w:hAnsi="Tahoma" w:cs="Tahoma"/>
          <w:sz w:val="16"/>
          <w:szCs w:val="16"/>
          <w:lang w:eastAsia="pl-PL"/>
        </w:rPr>
        <w:t>)</w:t>
      </w:r>
    </w:p>
    <w:p w14:paraId="0BB1ACFC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3A45F413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reprezentowany przez:</w:t>
      </w:r>
    </w:p>
    <w:p w14:paraId="28B13D0B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ind w:right="5954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</w:t>
      </w:r>
    </w:p>
    <w:p w14:paraId="327F950E" w14:textId="77777777" w:rsidR="00AD7644" w:rsidRDefault="00AD7644" w:rsidP="00AD7644">
      <w:pPr>
        <w:numPr>
          <w:ilvl w:val="0"/>
          <w:numId w:val="2"/>
        </w:numPr>
        <w:spacing w:line="276" w:lineRule="auto"/>
        <w:ind w:right="5953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</w:t>
      </w:r>
      <w:r w:rsidRPr="00BD7A2D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 </w:t>
      </w:r>
    </w:p>
    <w:p w14:paraId="63860D8E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ind w:right="5953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6"/>
          <w:szCs w:val="16"/>
          <w:lang w:eastAsia="pl-PL"/>
        </w:rPr>
        <w:t>(imię, nazwisko, stanowisko/podstawa do reprezentacji)</w:t>
      </w:r>
    </w:p>
    <w:p w14:paraId="28C2E7C4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szCs w:val="18"/>
          <w:u w:val="single"/>
          <w:lang w:eastAsia="pl-PL"/>
        </w:rPr>
      </w:pPr>
    </w:p>
    <w:p w14:paraId="58420240" w14:textId="77777777" w:rsidR="00AD7644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u w:val="single"/>
          <w:lang w:eastAsia="pl-PL"/>
        </w:rPr>
      </w:pPr>
    </w:p>
    <w:p w14:paraId="775D25FE" w14:textId="77777777" w:rsidR="00AD7644" w:rsidRPr="00A25DF1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u w:val="single"/>
          <w:lang w:eastAsia="pl-PL"/>
        </w:rPr>
      </w:pPr>
      <w:r w:rsidRPr="00A25DF1">
        <w:rPr>
          <w:rFonts w:ascii="Tahoma" w:eastAsia="Times New Roman" w:hAnsi="Tahoma" w:cs="Tahoma"/>
          <w:b/>
          <w:u w:val="single"/>
          <w:lang w:eastAsia="pl-PL"/>
        </w:rPr>
        <w:t>OŚWIADCZENIE</w:t>
      </w:r>
      <w:r>
        <w:rPr>
          <w:rFonts w:ascii="Tahoma" w:eastAsia="Times New Roman" w:hAnsi="Tahoma" w:cs="Tahoma"/>
          <w:b/>
          <w:u w:val="single"/>
          <w:lang w:eastAsia="pl-PL"/>
        </w:rPr>
        <w:t xml:space="preserve"> WYKONAWCY</w:t>
      </w:r>
      <w:r w:rsidRPr="00A25DF1">
        <w:rPr>
          <w:rFonts w:ascii="Tahoma" w:eastAsia="Times New Roman" w:hAnsi="Tahoma" w:cs="Tahoma"/>
          <w:b/>
          <w:u w:val="single"/>
          <w:lang w:eastAsia="pl-PL"/>
        </w:rPr>
        <w:t xml:space="preserve"> </w:t>
      </w:r>
    </w:p>
    <w:p w14:paraId="4B876BD2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25403C85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125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ust.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1. ustawy z dnia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11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września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2019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r. – </w:t>
      </w:r>
    </w:p>
    <w:p w14:paraId="2C5E7D01" w14:textId="2B06CDB5" w:rsidR="00AD7644" w:rsidRPr="00BD7A2D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Prawo zamówień publicznych </w:t>
      </w:r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>(</w:t>
      </w:r>
      <w:r w:rsidR="003F3456" w:rsidRPr="003F3456">
        <w:rPr>
          <w:rFonts w:ascii="Tahoma" w:eastAsia="Times New Roman" w:hAnsi="Tahoma" w:cs="Tahoma"/>
          <w:b/>
          <w:sz w:val="18"/>
          <w:szCs w:val="18"/>
          <w:lang w:eastAsia="pl-PL"/>
        </w:rPr>
        <w:t>Dz. U. z 20</w:t>
      </w:r>
      <w:r w:rsidR="00176A3C">
        <w:rPr>
          <w:rFonts w:ascii="Tahoma" w:eastAsia="Times New Roman" w:hAnsi="Tahoma" w:cs="Tahoma"/>
          <w:b/>
          <w:sz w:val="18"/>
          <w:szCs w:val="18"/>
          <w:lang w:eastAsia="pl-PL"/>
        </w:rPr>
        <w:t>24</w:t>
      </w:r>
      <w:r w:rsidR="003F3456" w:rsidRPr="003F3456">
        <w:rPr>
          <w:rFonts w:ascii="Tahoma" w:eastAsia="Times New Roman" w:hAnsi="Tahoma" w:cs="Tahoma"/>
          <w:b/>
          <w:sz w:val="18"/>
          <w:szCs w:val="18"/>
          <w:lang w:eastAsia="pl-PL"/>
        </w:rPr>
        <w:t>r., poz. 1</w:t>
      </w:r>
      <w:r w:rsidR="00176A3C">
        <w:rPr>
          <w:rFonts w:ascii="Tahoma" w:eastAsia="Times New Roman" w:hAnsi="Tahoma" w:cs="Tahoma"/>
          <w:b/>
          <w:sz w:val="18"/>
          <w:szCs w:val="18"/>
          <w:lang w:eastAsia="pl-PL"/>
        </w:rPr>
        <w:t>320</w:t>
      </w:r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z </w:t>
      </w:r>
      <w:proofErr w:type="spellStart"/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>późn</w:t>
      </w:r>
      <w:proofErr w:type="spellEnd"/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. zm., dalej </w:t>
      </w:r>
      <w:proofErr w:type="spellStart"/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>)</w:t>
      </w:r>
    </w:p>
    <w:p w14:paraId="3FEE5C2A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36529811" w14:textId="77777777" w:rsidR="00AD7644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19A091BB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sz w:val="18"/>
          <w:szCs w:val="18"/>
          <w:u w:val="single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DOTYCZĄCE SPEŁNIANIA WARUNKÓW UDZIAŁU W POSTĘPOWANIU</w:t>
      </w:r>
    </w:p>
    <w:p w14:paraId="40036656" w14:textId="77777777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6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</w:p>
    <w:p w14:paraId="5D79BBF2" w14:textId="34CE2A14" w:rsidR="005C6D56" w:rsidRPr="00E95FC3" w:rsidRDefault="005C6D56" w:rsidP="00596161">
      <w:pPr>
        <w:numPr>
          <w:ilvl w:val="0"/>
          <w:numId w:val="2"/>
        </w:numPr>
        <w:spacing w:line="276" w:lineRule="auto"/>
        <w:ind w:right="85"/>
        <w:jc w:val="both"/>
        <w:rPr>
          <w:rFonts w:ascii="Tahoma" w:hAnsi="Tahoma" w:cs="Tahoma"/>
          <w:b/>
          <w:bCs/>
          <w:sz w:val="18"/>
          <w:szCs w:val="18"/>
        </w:rPr>
      </w:pPr>
      <w:r w:rsidRPr="00E95FC3">
        <w:rPr>
          <w:rFonts w:ascii="Tahoma" w:eastAsia="Times New Roman" w:hAnsi="Tahoma" w:cs="Tahoma"/>
          <w:sz w:val="18"/>
          <w:szCs w:val="18"/>
          <w:lang w:eastAsia="pl-PL"/>
        </w:rPr>
        <w:t xml:space="preserve">Na potrzeby postępowania o udzielenie zamówienia publicznego pn. </w:t>
      </w:r>
      <w:r w:rsidR="000A6421" w:rsidRPr="000A6421">
        <w:rPr>
          <w:rFonts w:ascii="Tahoma" w:hAnsi="Tahoma" w:cs="Tahoma"/>
          <w:b/>
          <w:bCs/>
          <w:sz w:val="18"/>
          <w:szCs w:val="18"/>
        </w:rPr>
        <w:t>„Wymiana opraw oświetlenia ulicznego na terenie Gminy Lutomiersk współfinansowana z funduszu sołeckiego” (znak sprawy: RIiR.271.26.2025)</w:t>
      </w:r>
      <w:r w:rsidRPr="00E95FC3">
        <w:rPr>
          <w:rFonts w:ascii="Tahoma" w:hAnsi="Tahoma" w:cs="Tahoma"/>
          <w:sz w:val="18"/>
          <w:szCs w:val="18"/>
        </w:rPr>
        <w:t xml:space="preserve">, </w:t>
      </w:r>
      <w:r w:rsidRPr="00E95FC3">
        <w:rPr>
          <w:rFonts w:ascii="Tahoma" w:eastAsia="Times New Roman" w:hAnsi="Tahoma" w:cs="Tahoma"/>
          <w:sz w:val="18"/>
          <w:szCs w:val="18"/>
          <w:lang w:eastAsia="pl-PL"/>
        </w:rPr>
        <w:t>prowadzonego przez Gminę Lutomiersk, Plac Jana Pawła II Nr 11, 95-083 Lutomiersk, oświadczam, co następuje:</w:t>
      </w:r>
    </w:p>
    <w:p w14:paraId="222C106D" w14:textId="77777777" w:rsidR="00AD7644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6"/>
        <w:jc w:val="both"/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</w:pPr>
    </w:p>
    <w:p w14:paraId="0F7EF374" w14:textId="564CD602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6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  <w:r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* </w:t>
      </w:r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Oświadczam, że </w:t>
      </w:r>
      <w:r w:rsidRPr="00D76E75">
        <w:rPr>
          <w:rFonts w:ascii="Tahoma" w:eastAsia="Times New Roman" w:hAnsi="Tahoma" w:cs="Tahoma"/>
          <w:b/>
          <w:kern w:val="24"/>
          <w:sz w:val="18"/>
          <w:szCs w:val="18"/>
          <w:lang w:eastAsia="pl-PL"/>
        </w:rPr>
        <w:t>na dzień składania ofert spełniam warunki udziału w postępowaniu określone przez Zamawiającego</w:t>
      </w:r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 SWZ, o których mowa w art. </w:t>
      </w:r>
      <w:r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112 ust.2 </w:t>
      </w:r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ustawy </w:t>
      </w:r>
      <w:proofErr w:type="spellStart"/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>Pzp</w:t>
      </w:r>
      <w:proofErr w:type="spellEnd"/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>.</w:t>
      </w:r>
    </w:p>
    <w:p w14:paraId="144E520E" w14:textId="77777777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6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</w:p>
    <w:p w14:paraId="1BAE9D4F" w14:textId="77777777" w:rsidR="00AD7644" w:rsidRDefault="00AD7644" w:rsidP="00AD7644">
      <w:pPr>
        <w:numPr>
          <w:ilvl w:val="0"/>
          <w:numId w:val="2"/>
        </w:numPr>
        <w:tabs>
          <w:tab w:val="left" w:pos="3686"/>
        </w:tabs>
        <w:spacing w:line="276" w:lineRule="auto"/>
        <w:ind w:right="9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lub</w:t>
      </w:r>
    </w:p>
    <w:p w14:paraId="14D59859" w14:textId="77777777" w:rsidR="00AD7644" w:rsidRDefault="00AD7644" w:rsidP="00AD7644">
      <w:pPr>
        <w:numPr>
          <w:ilvl w:val="0"/>
          <w:numId w:val="2"/>
        </w:numPr>
        <w:tabs>
          <w:tab w:val="left" w:pos="3686"/>
        </w:tabs>
        <w:spacing w:line="276" w:lineRule="auto"/>
        <w:ind w:right="9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1424E18" w14:textId="77777777" w:rsidR="00AD7644" w:rsidRDefault="00AD7644" w:rsidP="00AD7644">
      <w:pPr>
        <w:numPr>
          <w:ilvl w:val="0"/>
          <w:numId w:val="2"/>
        </w:numPr>
        <w:tabs>
          <w:tab w:val="left" w:pos="3686"/>
        </w:tabs>
        <w:spacing w:line="276" w:lineRule="auto"/>
        <w:ind w:right="9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* Oświadczam, że celu potwierdzenia spełnienia warunków udziału w postępowaniu określonych w pkt …………  SWZ polegam na zdolności następującego podmiotu …………………………………………………………………………….                                                                                       </w:t>
      </w:r>
    </w:p>
    <w:p w14:paraId="47BADEA9" w14:textId="77777777" w:rsidR="00AD7644" w:rsidRPr="000D7D81" w:rsidRDefault="00AD7644" w:rsidP="00AD7644">
      <w:pPr>
        <w:numPr>
          <w:ilvl w:val="0"/>
          <w:numId w:val="2"/>
        </w:numPr>
        <w:tabs>
          <w:tab w:val="left" w:pos="3686"/>
        </w:tabs>
        <w:spacing w:line="276" w:lineRule="auto"/>
        <w:ind w:right="98"/>
        <w:jc w:val="both"/>
        <w:rPr>
          <w:rFonts w:ascii="Tahoma" w:eastAsia="Times New Roman" w:hAnsi="Tahoma" w:cs="Tahoma"/>
          <w:i/>
          <w:iCs/>
          <w:sz w:val="14"/>
          <w:szCs w:val="14"/>
          <w:lang w:eastAsia="pl-PL"/>
        </w:rPr>
      </w:pPr>
      <w:r w:rsidRPr="000D7D81">
        <w:rPr>
          <w:rFonts w:ascii="Tahoma" w:eastAsia="Times New Roman" w:hAnsi="Tahoma" w:cs="Tahoma"/>
          <w:sz w:val="14"/>
          <w:szCs w:val="14"/>
          <w:lang w:eastAsia="pl-PL"/>
        </w:rPr>
        <w:t xml:space="preserve">                                                                      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                          </w:t>
      </w:r>
      <w:r w:rsidRPr="000D7D81">
        <w:rPr>
          <w:rFonts w:ascii="Tahoma" w:eastAsia="Times New Roman" w:hAnsi="Tahoma" w:cs="Tahoma"/>
          <w:i/>
          <w:iCs/>
          <w:sz w:val="14"/>
          <w:szCs w:val="14"/>
          <w:lang w:eastAsia="pl-PL"/>
        </w:rPr>
        <w:t>(należy podać nazwę i adres podmiotu udostępniającego zasoby)</w:t>
      </w:r>
    </w:p>
    <w:p w14:paraId="66FCE178" w14:textId="77777777" w:rsidR="00AD7644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</w:pPr>
      <w:r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  <w:t xml:space="preserve"> </w:t>
      </w:r>
    </w:p>
    <w:p w14:paraId="0E629DE6" w14:textId="77777777" w:rsidR="00AD7644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</w:pPr>
    </w:p>
    <w:p w14:paraId="78504A35" w14:textId="77777777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</w:pPr>
      <w:r w:rsidRPr="00BD7A2D"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  <w:t xml:space="preserve">OŚWIADCZENIE DOTYCZĄCE PODANYCH INFORMACJI: </w:t>
      </w:r>
    </w:p>
    <w:p w14:paraId="3B3BC24C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Oświadczam, że wszystkie informacje podane w powyższy</w:t>
      </w:r>
      <w:r>
        <w:rPr>
          <w:rFonts w:ascii="Tahoma" w:eastAsia="Times New Roman" w:hAnsi="Tahoma" w:cs="Tahoma"/>
          <w:sz w:val="18"/>
          <w:szCs w:val="18"/>
          <w:lang w:eastAsia="pl-PL"/>
        </w:rPr>
        <w:t>m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 oświ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adczeniu są aktualne i zgodne 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z prawdą oraz zostały przedstawione z pełną świadomością konsekwencji wprowadzenia Zamawiającego w błąd przy przedstawianiu informacji.</w:t>
      </w:r>
    </w:p>
    <w:p w14:paraId="7E99BEF0" w14:textId="77777777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</w:p>
    <w:p w14:paraId="6B3EFB84" w14:textId="77777777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</w:p>
    <w:p w14:paraId="6A43DA61" w14:textId="77777777" w:rsidR="00AD7644" w:rsidRPr="001C1DA4" w:rsidRDefault="00AD7644" w:rsidP="00AD7644">
      <w:pPr>
        <w:numPr>
          <w:ilvl w:val="0"/>
          <w:numId w:val="2"/>
        </w:numPr>
        <w:tabs>
          <w:tab w:val="clear" w:pos="0"/>
          <w:tab w:val="left" w:pos="3686"/>
          <w:tab w:val="num" w:pos="5670"/>
        </w:tabs>
        <w:spacing w:line="276" w:lineRule="auto"/>
        <w:ind w:left="5670" w:right="98"/>
        <w:jc w:val="both"/>
        <w:rPr>
          <w:rFonts w:ascii="Tahoma" w:eastAsia="Times New Roman" w:hAnsi="Tahoma" w:cs="Tahoma"/>
          <w:i/>
          <w:color w:val="FF0000"/>
          <w:sz w:val="16"/>
          <w:szCs w:val="16"/>
          <w:lang w:eastAsia="pl-PL"/>
        </w:rPr>
      </w:pPr>
      <w:r w:rsidRPr="001C1DA4">
        <w:rPr>
          <w:rFonts w:ascii="Tahoma" w:eastAsia="Times New Roman" w:hAnsi="Tahoma" w:cs="Tahoma"/>
          <w:color w:val="FF0000"/>
          <w:kern w:val="24"/>
          <w:sz w:val="16"/>
          <w:szCs w:val="16"/>
          <w:lang w:eastAsia="pl-PL"/>
        </w:rPr>
        <w:t>Plik należy opatrzyć kwalifikowanym podpisem elektronicznym, podpisem zaufanym lub podpisem osobistym</w:t>
      </w:r>
      <w:r>
        <w:rPr>
          <w:rFonts w:ascii="Tahoma" w:eastAsia="Times New Roman" w:hAnsi="Tahoma" w:cs="Tahoma"/>
          <w:color w:val="FF0000"/>
          <w:kern w:val="24"/>
          <w:sz w:val="16"/>
          <w:szCs w:val="16"/>
          <w:lang w:eastAsia="pl-PL"/>
        </w:rPr>
        <w:t xml:space="preserve"> osoby uprawomocnionej do występowania w imieniu Wykonawcy </w:t>
      </w:r>
    </w:p>
    <w:p w14:paraId="481DBCF0" w14:textId="77777777" w:rsidR="00AD7644" w:rsidRDefault="00AD7644" w:rsidP="00AD7644">
      <w:pPr>
        <w:numPr>
          <w:ilvl w:val="0"/>
          <w:numId w:val="2"/>
        </w:numPr>
        <w:spacing w:before="120"/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* niepotrzebne skreślić</w:t>
      </w:r>
    </w:p>
    <w:p w14:paraId="37E62D23" w14:textId="77777777" w:rsidR="00AD7644" w:rsidRDefault="00AD7644" w:rsidP="00371942">
      <w:pPr>
        <w:spacing w:line="276" w:lineRule="auto"/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</w:pPr>
    </w:p>
    <w:p w14:paraId="145E6B6A" w14:textId="77777777" w:rsidR="00371942" w:rsidRDefault="00371942">
      <w:pPr>
        <w:widowControl/>
        <w:suppressAutoHyphens w:val="0"/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  <w:br w:type="page"/>
      </w:r>
    </w:p>
    <w:p w14:paraId="054B70DE" w14:textId="77777777" w:rsidR="00AD7644" w:rsidRPr="00064A49" w:rsidRDefault="00AD7644" w:rsidP="00AD7644">
      <w:pPr>
        <w:numPr>
          <w:ilvl w:val="0"/>
          <w:numId w:val="2"/>
        </w:numPr>
        <w:tabs>
          <w:tab w:val="left" w:pos="3686"/>
        </w:tabs>
        <w:spacing w:line="276" w:lineRule="auto"/>
        <w:ind w:right="98"/>
        <w:jc w:val="both"/>
        <w:rPr>
          <w:rFonts w:ascii="Tahoma" w:eastAsia="Times New Roman" w:hAnsi="Tahoma" w:cs="Tahoma"/>
          <w:b/>
          <w:snapToGrid w:val="0"/>
          <w:color w:val="FF0000"/>
          <w:sz w:val="18"/>
          <w:szCs w:val="18"/>
          <w:lang w:eastAsia="pl-PL"/>
        </w:rPr>
      </w:pPr>
      <w:r w:rsidRPr="00064A49">
        <w:rPr>
          <w:rFonts w:ascii="Tahoma" w:eastAsia="Times New Roman" w:hAnsi="Tahoma" w:cs="Tahoma"/>
          <w:b/>
          <w:snapToGrid w:val="0"/>
          <w:color w:val="FF0000"/>
          <w:sz w:val="18"/>
          <w:szCs w:val="18"/>
          <w:u w:val="single"/>
          <w:lang w:eastAsia="pl-PL"/>
        </w:rPr>
        <w:lastRenderedPageBreak/>
        <w:t>UWAGA</w:t>
      </w:r>
      <w:r w:rsidRPr="00064A49">
        <w:rPr>
          <w:rFonts w:ascii="Tahoma" w:eastAsia="Times New Roman" w:hAnsi="Tahoma" w:cs="Tahoma"/>
          <w:b/>
          <w:snapToGrid w:val="0"/>
          <w:color w:val="FF0000"/>
          <w:sz w:val="18"/>
          <w:szCs w:val="18"/>
          <w:lang w:eastAsia="pl-PL"/>
        </w:rPr>
        <w:t xml:space="preserve">:  To </w:t>
      </w:r>
      <w:r w:rsidR="00371942">
        <w:rPr>
          <w:rFonts w:ascii="Tahoma" w:eastAsia="Times New Roman" w:hAnsi="Tahoma" w:cs="Tahoma"/>
          <w:b/>
          <w:snapToGrid w:val="0"/>
          <w:color w:val="FF0000"/>
          <w:sz w:val="18"/>
          <w:szCs w:val="18"/>
          <w:lang w:eastAsia="pl-PL"/>
        </w:rPr>
        <w:t xml:space="preserve">jest </w:t>
      </w:r>
      <w:r w:rsidRPr="00064A49">
        <w:rPr>
          <w:rFonts w:ascii="Tahoma" w:eastAsia="Times New Roman" w:hAnsi="Tahoma" w:cs="Tahoma"/>
          <w:b/>
          <w:snapToGrid w:val="0"/>
          <w:color w:val="FF0000"/>
          <w:sz w:val="18"/>
          <w:szCs w:val="18"/>
          <w:lang w:eastAsia="pl-PL"/>
        </w:rPr>
        <w:t>oświadczenie podmiot</w:t>
      </w:r>
      <w:r>
        <w:rPr>
          <w:rFonts w:ascii="Tahoma" w:eastAsia="Times New Roman" w:hAnsi="Tahoma" w:cs="Tahoma"/>
          <w:b/>
          <w:snapToGrid w:val="0"/>
          <w:color w:val="FF0000"/>
          <w:sz w:val="18"/>
          <w:szCs w:val="18"/>
          <w:lang w:eastAsia="pl-PL"/>
        </w:rPr>
        <w:t>u</w:t>
      </w:r>
      <w:r w:rsidRPr="00064A49">
        <w:rPr>
          <w:rFonts w:ascii="Tahoma" w:eastAsia="Times New Roman" w:hAnsi="Tahoma" w:cs="Tahoma"/>
          <w:b/>
          <w:snapToGrid w:val="0"/>
          <w:color w:val="FF0000"/>
          <w:sz w:val="18"/>
          <w:szCs w:val="18"/>
          <w:lang w:eastAsia="pl-PL"/>
        </w:rPr>
        <w:t xml:space="preserve"> udostępniając</w:t>
      </w:r>
      <w:r>
        <w:rPr>
          <w:rFonts w:ascii="Tahoma" w:eastAsia="Times New Roman" w:hAnsi="Tahoma" w:cs="Tahoma"/>
          <w:b/>
          <w:snapToGrid w:val="0"/>
          <w:color w:val="FF0000"/>
          <w:sz w:val="18"/>
          <w:szCs w:val="18"/>
          <w:lang w:eastAsia="pl-PL"/>
        </w:rPr>
        <w:t>ego</w:t>
      </w:r>
      <w:r w:rsidRPr="00064A49">
        <w:rPr>
          <w:rFonts w:ascii="Tahoma" w:eastAsia="Times New Roman" w:hAnsi="Tahoma" w:cs="Tahoma"/>
          <w:b/>
          <w:snapToGrid w:val="0"/>
          <w:color w:val="FF0000"/>
          <w:sz w:val="18"/>
          <w:szCs w:val="18"/>
          <w:lang w:eastAsia="pl-PL"/>
        </w:rPr>
        <w:t xml:space="preserve"> zasoby </w:t>
      </w:r>
      <w:r w:rsidRPr="00371942">
        <w:rPr>
          <w:rFonts w:ascii="Tahoma" w:eastAsia="Times New Roman" w:hAnsi="Tahoma" w:cs="Tahoma"/>
          <w:b/>
          <w:snapToGrid w:val="0"/>
          <w:color w:val="FF0000"/>
          <w:sz w:val="18"/>
          <w:szCs w:val="18"/>
          <w:u w:val="single"/>
          <w:lang w:eastAsia="pl-PL"/>
        </w:rPr>
        <w:t>składane jest wraz z ofertą jedynie w przypadku polegania przez Wykonawcę na jego zasobach</w:t>
      </w:r>
      <w:r w:rsidRPr="00064A49">
        <w:rPr>
          <w:rFonts w:ascii="Tahoma" w:eastAsia="Times New Roman" w:hAnsi="Tahoma" w:cs="Tahoma"/>
          <w:b/>
          <w:snapToGrid w:val="0"/>
          <w:color w:val="FF0000"/>
          <w:sz w:val="18"/>
          <w:szCs w:val="18"/>
          <w:lang w:eastAsia="pl-PL"/>
        </w:rPr>
        <w:t>.</w:t>
      </w:r>
    </w:p>
    <w:p w14:paraId="3A35A055" w14:textId="77777777" w:rsidR="00AD7644" w:rsidRPr="00064A49" w:rsidRDefault="00AD7644" w:rsidP="00AD7644">
      <w:pPr>
        <w:numPr>
          <w:ilvl w:val="0"/>
          <w:numId w:val="2"/>
        </w:numPr>
        <w:autoSpaceDE w:val="0"/>
        <w:spacing w:line="276" w:lineRule="auto"/>
        <w:jc w:val="both"/>
        <w:rPr>
          <w:rFonts w:ascii="Tahoma" w:eastAsia="Arial Unicode MS" w:hAnsi="Tahoma" w:cs="Tahoma"/>
          <w:b/>
          <w:color w:val="FF0000"/>
          <w:sz w:val="18"/>
          <w:szCs w:val="18"/>
          <w:u w:val="single"/>
        </w:rPr>
      </w:pPr>
      <w:r w:rsidRPr="00064A49">
        <w:rPr>
          <w:rFonts w:ascii="Tahoma" w:eastAsia="Times New Roman" w:hAnsi="Tahoma" w:cs="Tahoma"/>
          <w:b/>
          <w:snapToGrid w:val="0"/>
          <w:color w:val="FF0000"/>
          <w:sz w:val="18"/>
          <w:szCs w:val="18"/>
          <w:u w:val="single"/>
          <w:lang w:eastAsia="pl-PL"/>
        </w:rPr>
        <w:t xml:space="preserve">Wraz z tym oświadczeniem należy złożyć zobowiązanie </w:t>
      </w:r>
      <w:r w:rsidRPr="00064A49">
        <w:rPr>
          <w:rFonts w:ascii="Tahoma" w:eastAsia="Arial Unicode MS" w:hAnsi="Tahoma" w:cs="Tahoma"/>
          <w:b/>
          <w:color w:val="FF0000"/>
          <w:sz w:val="18"/>
          <w:szCs w:val="18"/>
          <w:u w:val="single"/>
        </w:rPr>
        <w:t>podmiotu udostępniającego zasoby do oddania do dyspozycji Wykonawcy niezbędnych zasobów na potrzeby realizacji zamówienia stanowiąc</w:t>
      </w:r>
      <w:r>
        <w:rPr>
          <w:rFonts w:ascii="Tahoma" w:eastAsia="Arial Unicode MS" w:hAnsi="Tahoma" w:cs="Tahoma"/>
          <w:b/>
          <w:color w:val="FF0000"/>
          <w:sz w:val="18"/>
          <w:szCs w:val="18"/>
          <w:u w:val="single"/>
        </w:rPr>
        <w:t>e</w:t>
      </w:r>
      <w:r w:rsidRPr="00064A49">
        <w:rPr>
          <w:rFonts w:ascii="Tahoma" w:eastAsia="Arial Unicode MS" w:hAnsi="Tahoma" w:cs="Tahoma"/>
          <w:b/>
          <w:color w:val="FF0000"/>
          <w:sz w:val="18"/>
          <w:szCs w:val="18"/>
          <w:u w:val="single"/>
        </w:rPr>
        <w:t xml:space="preserve"> zał. nr </w:t>
      </w:r>
      <w:r w:rsidR="00371942">
        <w:rPr>
          <w:rFonts w:ascii="Tahoma" w:eastAsia="Arial Unicode MS" w:hAnsi="Tahoma" w:cs="Tahoma"/>
          <w:b/>
          <w:color w:val="FF0000"/>
          <w:sz w:val="18"/>
          <w:szCs w:val="18"/>
          <w:u w:val="single"/>
        </w:rPr>
        <w:t>5</w:t>
      </w:r>
      <w:r w:rsidRPr="00064A49">
        <w:rPr>
          <w:rFonts w:ascii="Tahoma" w:eastAsia="Arial Unicode MS" w:hAnsi="Tahoma" w:cs="Tahoma"/>
          <w:b/>
          <w:color w:val="FF0000"/>
          <w:sz w:val="18"/>
          <w:szCs w:val="18"/>
          <w:u w:val="single"/>
        </w:rPr>
        <w:t xml:space="preserve"> do SWZ.</w:t>
      </w:r>
    </w:p>
    <w:p w14:paraId="3654B2BF" w14:textId="77777777" w:rsidR="00AD7644" w:rsidRPr="00BD7A2D" w:rsidRDefault="00AD7644" w:rsidP="00131428">
      <w:pPr>
        <w:numPr>
          <w:ilvl w:val="0"/>
          <w:numId w:val="2"/>
        </w:numPr>
        <w:tabs>
          <w:tab w:val="left" w:pos="3686"/>
        </w:tabs>
        <w:spacing w:line="276" w:lineRule="auto"/>
        <w:ind w:right="98"/>
        <w:jc w:val="right"/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  <w:t xml:space="preserve">Załącznik nr </w:t>
      </w:r>
      <w:r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  <w:t>3a</w:t>
      </w:r>
      <w:r w:rsidRPr="00BD7A2D"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  <w:t xml:space="preserve"> do SWZ</w:t>
      </w:r>
    </w:p>
    <w:p w14:paraId="6A5A295E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</w:pPr>
    </w:p>
    <w:p w14:paraId="1FF1EF24" w14:textId="77777777" w:rsidR="001E6675" w:rsidRPr="001E6675" w:rsidRDefault="001E6675" w:rsidP="00371942">
      <w:pPr>
        <w:numPr>
          <w:ilvl w:val="0"/>
          <w:numId w:val="2"/>
        </w:numPr>
        <w:tabs>
          <w:tab w:val="clear" w:pos="0"/>
        </w:tabs>
        <w:ind w:left="6521"/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1E6675">
        <w:rPr>
          <w:rFonts w:ascii="Tahoma" w:eastAsia="Times New Roman" w:hAnsi="Tahoma" w:cs="Tahoma"/>
          <w:b/>
          <w:sz w:val="18"/>
          <w:szCs w:val="18"/>
          <w:u w:val="single"/>
        </w:rPr>
        <w:t>Zamawiający:</w:t>
      </w:r>
    </w:p>
    <w:p w14:paraId="1F6FF273" w14:textId="77777777" w:rsidR="001E6675" w:rsidRPr="001E6675" w:rsidRDefault="001E6675" w:rsidP="00371942">
      <w:pPr>
        <w:numPr>
          <w:ilvl w:val="0"/>
          <w:numId w:val="2"/>
        </w:numPr>
        <w:tabs>
          <w:tab w:val="clear" w:pos="0"/>
          <w:tab w:val="num" w:pos="4536"/>
        </w:tabs>
        <w:ind w:left="6521"/>
        <w:rPr>
          <w:rFonts w:ascii="Tahoma" w:eastAsia="Times New Roman" w:hAnsi="Tahoma" w:cs="Tahoma"/>
          <w:sz w:val="18"/>
          <w:szCs w:val="18"/>
        </w:rPr>
      </w:pPr>
      <w:r w:rsidRPr="001E6675">
        <w:rPr>
          <w:rFonts w:ascii="Tahoma" w:eastAsia="Times New Roman" w:hAnsi="Tahoma" w:cs="Tahoma"/>
          <w:sz w:val="18"/>
          <w:szCs w:val="18"/>
        </w:rPr>
        <w:t>Gmina Lutomiersk</w:t>
      </w:r>
    </w:p>
    <w:p w14:paraId="24B4EC5D" w14:textId="77777777" w:rsidR="001E6675" w:rsidRPr="001E6675" w:rsidRDefault="001E6675" w:rsidP="00371942">
      <w:pPr>
        <w:numPr>
          <w:ilvl w:val="0"/>
          <w:numId w:val="2"/>
        </w:numPr>
        <w:tabs>
          <w:tab w:val="clear" w:pos="0"/>
          <w:tab w:val="num" w:pos="4536"/>
        </w:tabs>
        <w:ind w:left="6521"/>
        <w:rPr>
          <w:rFonts w:ascii="Tahoma" w:hAnsi="Tahoma" w:cs="Tahoma"/>
          <w:sz w:val="18"/>
          <w:szCs w:val="18"/>
        </w:rPr>
      </w:pPr>
      <w:r w:rsidRPr="001E6675">
        <w:rPr>
          <w:rFonts w:ascii="Tahoma" w:hAnsi="Tahoma" w:cs="Tahoma"/>
          <w:sz w:val="18"/>
          <w:szCs w:val="18"/>
        </w:rPr>
        <w:t>Plac Jana Pawła II Nr 11</w:t>
      </w:r>
    </w:p>
    <w:p w14:paraId="4BDC634E" w14:textId="77777777" w:rsidR="001E6675" w:rsidRPr="001E6675" w:rsidRDefault="001E6675" w:rsidP="00371942">
      <w:pPr>
        <w:numPr>
          <w:ilvl w:val="0"/>
          <w:numId w:val="2"/>
        </w:numPr>
        <w:tabs>
          <w:tab w:val="clear" w:pos="0"/>
          <w:tab w:val="num" w:pos="4536"/>
        </w:tabs>
        <w:ind w:left="6521"/>
        <w:rPr>
          <w:rFonts w:ascii="Tahoma" w:eastAsia="Times New Roman" w:hAnsi="Tahoma" w:cs="Tahoma"/>
          <w:b/>
          <w:snapToGrid w:val="0"/>
          <w:sz w:val="18"/>
          <w:szCs w:val="18"/>
        </w:rPr>
      </w:pPr>
      <w:r w:rsidRPr="001E6675">
        <w:rPr>
          <w:rFonts w:ascii="Tahoma" w:hAnsi="Tahoma" w:cs="Tahoma"/>
          <w:sz w:val="18"/>
          <w:szCs w:val="18"/>
        </w:rPr>
        <w:t>95-083 Lutomiersk</w:t>
      </w:r>
    </w:p>
    <w:p w14:paraId="3D072593" w14:textId="77777777" w:rsidR="00AD7644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Podmiot udostępniający zasoby:</w:t>
      </w:r>
    </w:p>
    <w:p w14:paraId="56395ADB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ind w:right="5954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</w:t>
      </w:r>
    </w:p>
    <w:p w14:paraId="715F7752" w14:textId="77777777" w:rsidR="00AD7644" w:rsidRDefault="00AD7644" w:rsidP="00AD7644">
      <w:pPr>
        <w:numPr>
          <w:ilvl w:val="0"/>
          <w:numId w:val="2"/>
        </w:numPr>
        <w:spacing w:line="276" w:lineRule="auto"/>
        <w:ind w:right="5953"/>
        <w:rPr>
          <w:rFonts w:ascii="Tahoma" w:eastAsia="Times New Roman" w:hAnsi="Tahoma" w:cs="Tahoma"/>
          <w:sz w:val="16"/>
          <w:szCs w:val="16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</w:t>
      </w:r>
      <w:r w:rsidRPr="00BD7A2D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  </w:t>
      </w:r>
      <w:r w:rsidRPr="00BD7A2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</w:p>
    <w:p w14:paraId="767176FA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ind w:right="5953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6"/>
          <w:szCs w:val="16"/>
          <w:lang w:eastAsia="pl-PL"/>
        </w:rPr>
        <w:t>(Pełna nazwa/firma, adres,</w:t>
      </w:r>
      <w:r w:rsidRPr="00BD7A2D">
        <w:rPr>
          <w:rFonts w:ascii="Tahoma" w:eastAsia="Times New Roman" w:hAnsi="Tahoma" w:cs="Tahoma"/>
          <w:sz w:val="16"/>
          <w:szCs w:val="16"/>
          <w:lang w:eastAsia="pl-PL"/>
        </w:rPr>
        <w:br/>
        <w:t>w zależności od podmiotu: NIP/PESEL, KRS/</w:t>
      </w:r>
      <w:proofErr w:type="spellStart"/>
      <w:r w:rsidRPr="00BD7A2D">
        <w:rPr>
          <w:rFonts w:ascii="Tahoma" w:eastAsia="Times New Roman" w:hAnsi="Tahoma" w:cs="Tahoma"/>
          <w:sz w:val="16"/>
          <w:szCs w:val="16"/>
          <w:lang w:eastAsia="pl-PL"/>
        </w:rPr>
        <w:t>CEiDG</w:t>
      </w:r>
      <w:proofErr w:type="spellEnd"/>
      <w:r w:rsidRPr="00BD7A2D">
        <w:rPr>
          <w:rFonts w:ascii="Tahoma" w:eastAsia="Times New Roman" w:hAnsi="Tahoma" w:cs="Tahoma"/>
          <w:sz w:val="16"/>
          <w:szCs w:val="16"/>
          <w:lang w:eastAsia="pl-PL"/>
        </w:rPr>
        <w:t>)</w:t>
      </w:r>
    </w:p>
    <w:p w14:paraId="79EE4E20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463824D3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reprezentowany przez:</w:t>
      </w:r>
    </w:p>
    <w:p w14:paraId="72E98E96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ind w:right="5954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</w:t>
      </w:r>
    </w:p>
    <w:p w14:paraId="05100BD4" w14:textId="77777777" w:rsidR="00AD7644" w:rsidRDefault="00AD7644" w:rsidP="00AD7644">
      <w:pPr>
        <w:numPr>
          <w:ilvl w:val="0"/>
          <w:numId w:val="2"/>
        </w:numPr>
        <w:spacing w:line="276" w:lineRule="auto"/>
        <w:ind w:right="5953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</w:t>
      </w:r>
      <w:r w:rsidRPr="00BD7A2D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 </w:t>
      </w:r>
    </w:p>
    <w:p w14:paraId="53A276E4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ind w:right="5953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6"/>
          <w:szCs w:val="16"/>
          <w:lang w:eastAsia="pl-PL"/>
        </w:rPr>
        <w:t>(imię, nazwisko, stanowisko/podstawa do reprezentacji)</w:t>
      </w:r>
    </w:p>
    <w:p w14:paraId="1AB7EF7C" w14:textId="77777777" w:rsidR="00AD7644" w:rsidRDefault="00AD7644" w:rsidP="00AD7644">
      <w:pPr>
        <w:numPr>
          <w:ilvl w:val="0"/>
          <w:numId w:val="2"/>
        </w:numPr>
        <w:spacing w:line="276" w:lineRule="auto"/>
        <w:rPr>
          <w:rFonts w:ascii="Tahoma" w:eastAsia="Times New Roman" w:hAnsi="Tahoma" w:cs="Tahoma"/>
          <w:b/>
          <w:u w:val="single"/>
          <w:lang w:eastAsia="pl-PL"/>
        </w:rPr>
      </w:pPr>
    </w:p>
    <w:p w14:paraId="1D6B15AE" w14:textId="77777777" w:rsidR="00AD7644" w:rsidRPr="00A25DF1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u w:val="single"/>
          <w:lang w:eastAsia="pl-PL"/>
        </w:rPr>
      </w:pPr>
      <w:r w:rsidRPr="00A25DF1">
        <w:rPr>
          <w:rFonts w:ascii="Tahoma" w:eastAsia="Times New Roman" w:hAnsi="Tahoma" w:cs="Tahoma"/>
          <w:b/>
          <w:u w:val="single"/>
          <w:lang w:eastAsia="pl-PL"/>
        </w:rPr>
        <w:t xml:space="preserve">OŚWIADCZENIE </w:t>
      </w:r>
      <w:r>
        <w:rPr>
          <w:rFonts w:ascii="Tahoma" w:eastAsia="Times New Roman" w:hAnsi="Tahoma" w:cs="Tahoma"/>
          <w:b/>
          <w:u w:val="single"/>
          <w:lang w:eastAsia="pl-PL"/>
        </w:rPr>
        <w:t>PODMIOTU UDOSTĘPNIAJACEGO ZASOBY</w:t>
      </w:r>
    </w:p>
    <w:p w14:paraId="302B7F71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0FC4D39E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125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ust.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1. ustawy z dnia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11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września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2019</w:t>
      </w:r>
      <w:r w:rsidRPr="00BD7A2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r. – </w:t>
      </w:r>
    </w:p>
    <w:p w14:paraId="0CF70568" w14:textId="4B353484" w:rsidR="00AD7644" w:rsidRPr="00BD7A2D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Prawo zamówień publicznych </w:t>
      </w:r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>(</w:t>
      </w:r>
      <w:r w:rsidR="003F3456" w:rsidRPr="003F3456">
        <w:rPr>
          <w:rFonts w:ascii="Tahoma" w:eastAsia="Times New Roman" w:hAnsi="Tahoma" w:cs="Tahoma"/>
          <w:b/>
          <w:sz w:val="18"/>
          <w:szCs w:val="18"/>
          <w:lang w:eastAsia="pl-PL"/>
        </w:rPr>
        <w:t>Dz. U. z 202</w:t>
      </w:r>
      <w:r w:rsidR="00176A3C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3F3456" w:rsidRPr="003F345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r., poz. </w:t>
      </w:r>
      <w:r w:rsidR="00176A3C">
        <w:rPr>
          <w:rFonts w:ascii="Tahoma" w:eastAsia="Times New Roman" w:hAnsi="Tahoma" w:cs="Tahoma"/>
          <w:b/>
          <w:sz w:val="18"/>
          <w:szCs w:val="18"/>
          <w:lang w:eastAsia="pl-PL"/>
        </w:rPr>
        <w:t>1320</w:t>
      </w:r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z </w:t>
      </w:r>
      <w:proofErr w:type="spellStart"/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>późn</w:t>
      </w:r>
      <w:proofErr w:type="spellEnd"/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. zm., dalej </w:t>
      </w:r>
      <w:proofErr w:type="spellStart"/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  <w:r w:rsidR="007723D0" w:rsidRPr="007723D0">
        <w:rPr>
          <w:rFonts w:ascii="Tahoma" w:eastAsia="Times New Roman" w:hAnsi="Tahoma" w:cs="Tahoma"/>
          <w:b/>
          <w:sz w:val="18"/>
          <w:szCs w:val="18"/>
          <w:lang w:eastAsia="pl-PL"/>
        </w:rPr>
        <w:t>)</w:t>
      </w:r>
    </w:p>
    <w:p w14:paraId="7B971250" w14:textId="77777777" w:rsidR="00AD7644" w:rsidRDefault="00AD7644" w:rsidP="003B7846">
      <w:p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6DA6755B" w14:textId="77777777" w:rsidR="003B7846" w:rsidRPr="00BD7A2D" w:rsidRDefault="003B7846" w:rsidP="003B7846">
      <w:pPr>
        <w:spacing w:line="276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DOTYCZĄCE PRZESŁANEK WYKLUCZENIA Z POSTĘPOWANIA</w:t>
      </w:r>
      <w:r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 xml:space="preserve"> O UDZIELENIE ZAMÓWIENIA</w:t>
      </w:r>
    </w:p>
    <w:p w14:paraId="25F10C49" w14:textId="77777777" w:rsidR="003B7846" w:rsidRDefault="003B7846" w:rsidP="003B7846">
      <w:pPr>
        <w:spacing w:line="276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oraz</w:t>
      </w:r>
    </w:p>
    <w:p w14:paraId="2B711979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jc w:val="center"/>
        <w:rPr>
          <w:rFonts w:ascii="Tahoma" w:eastAsia="Times New Roman" w:hAnsi="Tahoma" w:cs="Tahoma"/>
          <w:sz w:val="18"/>
          <w:szCs w:val="18"/>
          <w:u w:val="single"/>
          <w:lang w:eastAsia="pl-PL"/>
        </w:rPr>
      </w:pPr>
      <w:r w:rsidRPr="00BD7A2D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DOTYCZĄCE SPEŁNIANIA WARUNKÓW UDZIAŁU W POSTĘPOWANIU</w:t>
      </w:r>
    </w:p>
    <w:p w14:paraId="2CEAFF57" w14:textId="77777777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6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</w:p>
    <w:p w14:paraId="4E5271EA" w14:textId="397B7C39" w:rsidR="005C6D56" w:rsidRPr="000225F1" w:rsidRDefault="005C6D56" w:rsidP="00596161">
      <w:pPr>
        <w:numPr>
          <w:ilvl w:val="0"/>
          <w:numId w:val="2"/>
        </w:numPr>
        <w:spacing w:line="276" w:lineRule="auto"/>
        <w:ind w:right="85"/>
        <w:jc w:val="both"/>
        <w:rPr>
          <w:rFonts w:ascii="Tahoma" w:hAnsi="Tahoma" w:cs="Tahoma"/>
          <w:b/>
          <w:bCs/>
          <w:sz w:val="18"/>
          <w:szCs w:val="18"/>
        </w:rPr>
      </w:pPr>
      <w:r w:rsidRPr="000225F1">
        <w:rPr>
          <w:rFonts w:ascii="Tahoma" w:eastAsia="Times New Roman" w:hAnsi="Tahoma" w:cs="Tahoma"/>
          <w:sz w:val="18"/>
          <w:szCs w:val="18"/>
          <w:lang w:eastAsia="pl-PL"/>
        </w:rPr>
        <w:t xml:space="preserve">Na potrzeby postępowania o udzielenie zamówienia publicznego pn. </w:t>
      </w:r>
      <w:r w:rsidR="000A6421" w:rsidRPr="000A6421">
        <w:rPr>
          <w:rFonts w:ascii="Tahoma" w:hAnsi="Tahoma" w:cs="Tahoma"/>
          <w:b/>
          <w:bCs/>
          <w:sz w:val="18"/>
          <w:szCs w:val="18"/>
        </w:rPr>
        <w:t>„Wymiana opraw oświetlenia ulicznego na terenie Gminy Lutomiersk współfinansowana z funduszu sołeckiego” (znak sprawy: RIiR.271.26.2025)</w:t>
      </w:r>
      <w:r w:rsidRPr="000225F1">
        <w:rPr>
          <w:rFonts w:ascii="Tahoma" w:hAnsi="Tahoma" w:cs="Tahoma"/>
          <w:sz w:val="18"/>
          <w:szCs w:val="18"/>
        </w:rPr>
        <w:t xml:space="preserve">, </w:t>
      </w:r>
      <w:r w:rsidRPr="000225F1">
        <w:rPr>
          <w:rFonts w:ascii="Tahoma" w:eastAsia="Times New Roman" w:hAnsi="Tahoma" w:cs="Tahoma"/>
          <w:sz w:val="18"/>
          <w:szCs w:val="18"/>
          <w:lang w:eastAsia="pl-PL"/>
        </w:rPr>
        <w:t>prowadzonego przez Gminę Lutomiersk, Plac Jana Pawła II Nr 11, 95-083 Lutomiersk, oświadczam, co następuje:</w:t>
      </w:r>
    </w:p>
    <w:p w14:paraId="4BE8F885" w14:textId="77777777" w:rsidR="00AD7644" w:rsidRDefault="00AD7644" w:rsidP="003B7846">
      <w:pPr>
        <w:suppressLineNumbers/>
        <w:overflowPunct w:val="0"/>
        <w:autoSpaceDE w:val="0"/>
        <w:autoSpaceDN w:val="0"/>
        <w:adjustRightInd w:val="0"/>
        <w:spacing w:line="276" w:lineRule="auto"/>
        <w:ind w:right="-26"/>
        <w:jc w:val="both"/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</w:pPr>
    </w:p>
    <w:p w14:paraId="4392F057" w14:textId="2F207012" w:rsidR="003B7846" w:rsidRPr="003B7846" w:rsidRDefault="003B7846" w:rsidP="003B7846">
      <w:pPr>
        <w:suppressLineNumbers/>
        <w:overflowPunct w:val="0"/>
        <w:autoSpaceDE w:val="0"/>
        <w:autoSpaceDN w:val="0"/>
        <w:adjustRightInd w:val="0"/>
        <w:spacing w:line="276" w:lineRule="auto"/>
        <w:ind w:right="-26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  <w:r w:rsidRPr="003B7846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Oświadczam, że na dzień składania ofert nie podlegam wykluczeniu z postępowania na podstawie art. 108 ust. </w:t>
      </w:r>
      <w:r w:rsidR="00AF4D55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1 </w:t>
      </w:r>
      <w:r w:rsidRPr="003B7846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Ustawy </w:t>
      </w:r>
      <w:proofErr w:type="spellStart"/>
      <w:r w:rsidRPr="003B7846">
        <w:rPr>
          <w:rFonts w:ascii="Tahoma" w:eastAsia="Times New Roman" w:hAnsi="Tahoma" w:cs="Tahoma"/>
          <w:kern w:val="24"/>
          <w:sz w:val="18"/>
          <w:szCs w:val="18"/>
          <w:lang w:eastAsia="pl-PL"/>
        </w:rPr>
        <w:t>Pzp</w:t>
      </w:r>
      <w:proofErr w:type="spellEnd"/>
      <w:r w:rsidRPr="003B7846">
        <w:rPr>
          <w:rFonts w:ascii="Tahoma" w:eastAsia="Times New Roman" w:hAnsi="Tahoma" w:cs="Tahoma"/>
          <w:kern w:val="24"/>
          <w:sz w:val="18"/>
          <w:szCs w:val="18"/>
          <w:lang w:eastAsia="pl-PL"/>
        </w:rPr>
        <w:t>.</w:t>
      </w:r>
    </w:p>
    <w:p w14:paraId="771B1444" w14:textId="77777777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6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Oświadczam, że na dzień składania ofert spełniam warunki udziału w postępowaniu określone przez Zamawiającego w </w:t>
      </w:r>
      <w:r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pkt. ………………. </w:t>
      </w:r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SWZ, o których mowa w art. </w:t>
      </w:r>
      <w:r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112 ust.2 </w:t>
      </w:r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 xml:space="preserve">ustawy </w:t>
      </w:r>
      <w:proofErr w:type="spellStart"/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>Pzp</w:t>
      </w:r>
      <w:proofErr w:type="spellEnd"/>
      <w:r w:rsidRPr="00BD7A2D">
        <w:rPr>
          <w:rFonts w:ascii="Tahoma" w:eastAsia="Times New Roman" w:hAnsi="Tahoma" w:cs="Tahoma"/>
          <w:kern w:val="24"/>
          <w:sz w:val="18"/>
          <w:szCs w:val="18"/>
          <w:lang w:eastAsia="pl-PL"/>
        </w:rPr>
        <w:t>.</w:t>
      </w:r>
    </w:p>
    <w:p w14:paraId="64E56CA9" w14:textId="4DF2578E" w:rsidR="00AD7644" w:rsidRPr="00BD7A2D" w:rsidRDefault="00836195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6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  <w:r w:rsidRPr="00836195">
        <w:rPr>
          <w:rFonts w:ascii="Tahoma" w:eastAsia="Times New Roman" w:hAnsi="Tahoma" w:cs="Tahoma"/>
          <w:kern w:val="24"/>
          <w:sz w:val="18"/>
          <w:szCs w:val="18"/>
          <w:lang w:eastAsia="pl-PL"/>
        </w:rPr>
        <w:t>Oświadczam, że nie zachodzą w stosunku do mnie przesłanki wykluczenia z postępowania na podstawie art. 7 ust. 1 ustawy z dnia 13 kwietnia 2022 r.</w:t>
      </w:r>
      <w:r w:rsidRPr="00836195">
        <w:rPr>
          <w:rFonts w:ascii="Tahoma" w:eastAsia="Times New Roman" w:hAnsi="Tahoma" w:cs="Tahoma"/>
          <w:i/>
          <w:iCs/>
          <w:kern w:val="24"/>
          <w:sz w:val="18"/>
          <w:szCs w:val="18"/>
          <w:lang w:eastAsia="pl-PL"/>
        </w:rPr>
        <w:t xml:space="preserve"> </w:t>
      </w:r>
      <w:r w:rsidRPr="00836195">
        <w:rPr>
          <w:rFonts w:ascii="Tahoma" w:eastAsia="Times New Roman" w:hAnsi="Tahoma" w:cs="Tahoma"/>
          <w:iCs/>
          <w:kern w:val="24"/>
          <w:sz w:val="18"/>
          <w:szCs w:val="18"/>
          <w:lang w:eastAsia="pl-PL"/>
        </w:rPr>
        <w:t>o szczególnych rozwiązaniach w zakresie przeciwdziałania wspieraniu agresji na Ukrainę oraz służących ochronie bezpieczeństwa narodowego</w:t>
      </w:r>
      <w:r w:rsidRPr="00836195">
        <w:rPr>
          <w:rFonts w:ascii="Tahoma" w:eastAsia="Times New Roman" w:hAnsi="Tahoma" w:cs="Tahoma"/>
          <w:i/>
          <w:iCs/>
          <w:kern w:val="24"/>
          <w:sz w:val="18"/>
          <w:szCs w:val="18"/>
          <w:lang w:eastAsia="pl-PL"/>
        </w:rPr>
        <w:t xml:space="preserve"> (Dz. U. poz. 835)</w:t>
      </w:r>
      <w:r w:rsidRPr="00836195">
        <w:rPr>
          <w:rFonts w:ascii="Tahoma" w:eastAsia="Times New Roman" w:hAnsi="Tahoma" w:cs="Tahoma"/>
          <w:i/>
          <w:iCs/>
          <w:kern w:val="24"/>
          <w:sz w:val="18"/>
          <w:szCs w:val="18"/>
          <w:vertAlign w:val="superscript"/>
          <w:lang w:eastAsia="pl-PL"/>
        </w:rPr>
        <w:footnoteReference w:id="2"/>
      </w:r>
      <w:r w:rsidRPr="00836195">
        <w:rPr>
          <w:rFonts w:ascii="Tahoma" w:eastAsia="Times New Roman" w:hAnsi="Tahoma" w:cs="Tahoma"/>
          <w:i/>
          <w:iCs/>
          <w:kern w:val="24"/>
          <w:sz w:val="18"/>
          <w:szCs w:val="18"/>
          <w:lang w:eastAsia="pl-PL"/>
        </w:rPr>
        <w:t>.</w:t>
      </w:r>
    </w:p>
    <w:p w14:paraId="5425FEED" w14:textId="77777777" w:rsidR="00AD7644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</w:pPr>
    </w:p>
    <w:p w14:paraId="50B1B7B8" w14:textId="77777777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</w:pPr>
      <w:r w:rsidRPr="00BD7A2D">
        <w:rPr>
          <w:rFonts w:ascii="Tahoma" w:eastAsia="Times New Roman" w:hAnsi="Tahoma" w:cs="Tahoma"/>
          <w:b/>
          <w:kern w:val="24"/>
          <w:sz w:val="18"/>
          <w:szCs w:val="18"/>
          <w:u w:val="single"/>
          <w:lang w:eastAsia="pl-PL"/>
        </w:rPr>
        <w:t xml:space="preserve">OŚWIADCZENIE DOTYCZĄCE PODANYCH INFORMACJI: </w:t>
      </w:r>
    </w:p>
    <w:p w14:paraId="4CE1DDB8" w14:textId="77777777" w:rsidR="00AD7644" w:rsidRPr="00BD7A2D" w:rsidRDefault="00AD7644" w:rsidP="00AD7644">
      <w:pPr>
        <w:numPr>
          <w:ilvl w:val="0"/>
          <w:numId w:val="2"/>
        </w:numPr>
        <w:spacing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Oświadczam, że wszystkie informacje podane w powyższy</w:t>
      </w:r>
      <w:r>
        <w:rPr>
          <w:rFonts w:ascii="Tahoma" w:eastAsia="Times New Roman" w:hAnsi="Tahoma" w:cs="Tahoma"/>
          <w:sz w:val="18"/>
          <w:szCs w:val="18"/>
          <w:lang w:eastAsia="pl-PL"/>
        </w:rPr>
        <w:t>m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 xml:space="preserve"> oświ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adczeniu są aktualne i zgodne </w:t>
      </w:r>
      <w:r w:rsidRPr="00BD7A2D">
        <w:rPr>
          <w:rFonts w:ascii="Tahoma" w:eastAsia="Times New Roman" w:hAnsi="Tahoma" w:cs="Tahoma"/>
          <w:sz w:val="18"/>
          <w:szCs w:val="18"/>
          <w:lang w:eastAsia="pl-PL"/>
        </w:rPr>
        <w:t>z prawdą oraz zostały przedstawione z pełną świadomością konsekwencji wprowadzenia Zamawiającego w błąd przy przedstawianiu informacji.</w:t>
      </w:r>
    </w:p>
    <w:p w14:paraId="773BA4D1" w14:textId="77777777" w:rsidR="00AD7644" w:rsidRPr="00BD7A2D" w:rsidRDefault="00AD7644" w:rsidP="00AD7644">
      <w:pPr>
        <w:numPr>
          <w:ilvl w:val="0"/>
          <w:numId w:val="2"/>
        </w:num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="Tahoma" w:eastAsia="Times New Roman" w:hAnsi="Tahoma" w:cs="Tahoma"/>
          <w:kern w:val="24"/>
          <w:sz w:val="18"/>
          <w:szCs w:val="18"/>
          <w:lang w:eastAsia="pl-PL"/>
        </w:rPr>
      </w:pPr>
    </w:p>
    <w:p w14:paraId="462ECF0D" w14:textId="77777777" w:rsidR="00AD7644" w:rsidRDefault="00AD7644" w:rsidP="00AD7644">
      <w:pPr>
        <w:numPr>
          <w:ilvl w:val="0"/>
          <w:numId w:val="2"/>
        </w:numPr>
        <w:tabs>
          <w:tab w:val="clear" w:pos="0"/>
          <w:tab w:val="left" w:pos="3686"/>
          <w:tab w:val="num" w:pos="5670"/>
        </w:tabs>
        <w:spacing w:line="276" w:lineRule="auto"/>
        <w:ind w:left="5670" w:right="98"/>
        <w:jc w:val="both"/>
      </w:pPr>
      <w:r w:rsidRPr="001C1DA4">
        <w:rPr>
          <w:rFonts w:ascii="Tahoma" w:eastAsia="Times New Roman" w:hAnsi="Tahoma" w:cs="Tahoma"/>
          <w:color w:val="FF0000"/>
          <w:kern w:val="24"/>
          <w:sz w:val="16"/>
          <w:szCs w:val="16"/>
          <w:lang w:eastAsia="pl-PL"/>
        </w:rPr>
        <w:t>Plik należy opatrzyć kwalifikowanym podpisem elektronicznym, podpisem zaufanym lub podpisem osobistym</w:t>
      </w:r>
      <w:r>
        <w:rPr>
          <w:rFonts w:ascii="Tahoma" w:eastAsia="Times New Roman" w:hAnsi="Tahoma" w:cs="Tahoma"/>
          <w:color w:val="FF0000"/>
          <w:kern w:val="24"/>
          <w:sz w:val="16"/>
          <w:szCs w:val="16"/>
          <w:lang w:eastAsia="pl-PL"/>
        </w:rPr>
        <w:t xml:space="preserve"> osoby uprawomocnionej do występowania w imieniu podmiotu udostepniającego zasoby.</w:t>
      </w:r>
    </w:p>
    <w:p w14:paraId="2FF664CE" w14:textId="77777777" w:rsidR="00404E55" w:rsidRDefault="00404E55">
      <w:pPr>
        <w:widowControl/>
        <w:suppressAutoHyphens w:val="0"/>
        <w:rPr>
          <w:rFonts w:ascii="Tahoma" w:hAnsi="Tahoma" w:cs="Tahoma"/>
          <w:b/>
          <w:snapToGrid w:val="0"/>
          <w:color w:val="FF0000"/>
          <w:sz w:val="18"/>
          <w:szCs w:val="18"/>
          <w:lang w:eastAsia="pl-PL"/>
        </w:rPr>
      </w:pPr>
      <w:r>
        <w:rPr>
          <w:rFonts w:ascii="Tahoma" w:hAnsi="Tahoma" w:cs="Tahoma"/>
          <w:b/>
          <w:snapToGrid w:val="0"/>
          <w:color w:val="FF0000"/>
          <w:sz w:val="18"/>
          <w:szCs w:val="18"/>
          <w:lang w:eastAsia="pl-PL"/>
        </w:rPr>
        <w:br w:type="page"/>
      </w:r>
    </w:p>
    <w:p w14:paraId="1A85F11B" w14:textId="77777777" w:rsidR="00131428" w:rsidRDefault="00131428" w:rsidP="00131428">
      <w:pPr>
        <w:tabs>
          <w:tab w:val="left" w:pos="3686"/>
        </w:tabs>
        <w:spacing w:line="276" w:lineRule="auto"/>
        <w:ind w:right="98"/>
        <w:jc w:val="center"/>
        <w:rPr>
          <w:rFonts w:ascii="Calibri" w:hAnsi="Calibri" w:cs="Calibri"/>
          <w:color w:val="000000"/>
        </w:rPr>
      </w:pPr>
      <w:r w:rsidRPr="00ED0598">
        <w:rPr>
          <w:rFonts w:ascii="Tahoma" w:hAnsi="Tahoma" w:cs="Tahoma"/>
          <w:b/>
          <w:snapToGrid w:val="0"/>
          <w:color w:val="FF0000"/>
          <w:sz w:val="18"/>
          <w:szCs w:val="18"/>
          <w:lang w:eastAsia="pl-PL"/>
        </w:rPr>
        <w:lastRenderedPageBreak/>
        <w:t xml:space="preserve">UWAGA: Niniejszego oświadczenia </w:t>
      </w:r>
      <w:r w:rsidRPr="00ED0598">
        <w:rPr>
          <w:rFonts w:ascii="Tahoma" w:hAnsi="Tahoma" w:cs="Tahoma"/>
          <w:b/>
          <w:snapToGrid w:val="0"/>
          <w:color w:val="FF0000"/>
          <w:sz w:val="18"/>
          <w:szCs w:val="18"/>
          <w:u w:val="single"/>
          <w:lang w:eastAsia="pl-PL"/>
        </w:rPr>
        <w:t xml:space="preserve">nie należy </w:t>
      </w:r>
      <w:r w:rsidRPr="00ED0598">
        <w:rPr>
          <w:rFonts w:ascii="Tahoma" w:hAnsi="Tahoma" w:cs="Tahoma"/>
          <w:b/>
          <w:snapToGrid w:val="0"/>
          <w:color w:val="FF0000"/>
          <w:sz w:val="18"/>
          <w:szCs w:val="18"/>
          <w:lang w:eastAsia="pl-PL"/>
        </w:rPr>
        <w:t>składać razem z ofertą. Składane jest tylko, na wezwanie Zamawiającego, przez Wykonawcę, którego oferta zostanie najwyżej oceniona.</w:t>
      </w:r>
    </w:p>
    <w:p w14:paraId="1F7F4A1D" w14:textId="77777777" w:rsidR="00371942" w:rsidRDefault="00371942">
      <w:pPr>
        <w:widowControl/>
        <w:suppressAutoHyphens w:val="0"/>
        <w:rPr>
          <w:rFonts w:ascii="Calibri" w:hAnsi="Calibri" w:cs="Calibri"/>
          <w:color w:val="000000"/>
        </w:rPr>
      </w:pPr>
    </w:p>
    <w:p w14:paraId="714B01F0" w14:textId="77777777" w:rsidR="00131428" w:rsidRDefault="00131428" w:rsidP="00131428">
      <w:pPr>
        <w:tabs>
          <w:tab w:val="left" w:pos="3686"/>
        </w:tabs>
        <w:spacing w:line="276" w:lineRule="auto"/>
        <w:ind w:right="98"/>
        <w:jc w:val="right"/>
        <w:rPr>
          <w:rFonts w:ascii="Calibri" w:hAnsi="Calibri" w:cs="Calibri"/>
          <w:color w:val="000000"/>
        </w:rPr>
      </w:pPr>
    </w:p>
    <w:p w14:paraId="6596585C" w14:textId="77777777" w:rsidR="00131428" w:rsidRPr="00CB7FF9" w:rsidRDefault="00131428" w:rsidP="00131428">
      <w:pPr>
        <w:tabs>
          <w:tab w:val="left" w:pos="3686"/>
          <w:tab w:val="left" w:pos="7371"/>
        </w:tabs>
        <w:spacing w:line="276" w:lineRule="auto"/>
        <w:ind w:right="98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  <w:r w:rsidRPr="00CB7FF9"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Załącznik nr 4 do SWZ</w:t>
      </w:r>
    </w:p>
    <w:p w14:paraId="53C8AB25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rPr>
          <w:sz w:val="16"/>
        </w:rPr>
      </w:pPr>
      <w:r>
        <w:t xml:space="preserve">..............................                                                                                        </w:t>
      </w:r>
    </w:p>
    <w:p w14:paraId="545A8F98" w14:textId="77777777" w:rsidR="00131428" w:rsidRPr="0058316A" w:rsidRDefault="00131428" w:rsidP="00131428">
      <w:pPr>
        <w:widowControl/>
        <w:numPr>
          <w:ilvl w:val="0"/>
          <w:numId w:val="2"/>
        </w:numPr>
        <w:ind w:left="432" w:hanging="432"/>
        <w:rPr>
          <w:rFonts w:ascii="Tahoma" w:hAnsi="Tahoma" w:cs="Tahoma"/>
          <w:sz w:val="16"/>
        </w:rPr>
      </w:pPr>
      <w:r>
        <w:rPr>
          <w:sz w:val="16"/>
        </w:rPr>
        <w:t xml:space="preserve">    nazwa  Wykonawcy</w:t>
      </w:r>
      <w:r>
        <w:t xml:space="preserve">                                                                                                            </w:t>
      </w:r>
    </w:p>
    <w:p w14:paraId="31439C4D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jc w:val="center"/>
        <w:rPr>
          <w:rFonts w:ascii="Tahoma" w:hAnsi="Tahoma" w:cs="Tahoma"/>
          <w:sz w:val="16"/>
        </w:rPr>
      </w:pPr>
    </w:p>
    <w:p w14:paraId="09D006E6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jc w:val="center"/>
        <w:rPr>
          <w:rFonts w:ascii="Tahoma" w:hAnsi="Tahoma" w:cs="Tahoma"/>
          <w:b/>
          <w:color w:val="000000"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t>Oświadczenie Wykonawcy*</w:t>
      </w:r>
    </w:p>
    <w:p w14:paraId="0CA55FA1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jc w:val="center"/>
        <w:rPr>
          <w:rFonts w:ascii="Tahoma" w:hAnsi="Tahoma" w:cs="Tahoma"/>
          <w:b/>
          <w:color w:val="000000"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t>o przynależności lub braku przynależności do grupy kapitałowej,</w:t>
      </w:r>
    </w:p>
    <w:p w14:paraId="3F524E33" w14:textId="3F47C065" w:rsidR="00131428" w:rsidRDefault="00131428" w:rsidP="00131428">
      <w:pPr>
        <w:widowControl/>
        <w:numPr>
          <w:ilvl w:val="0"/>
          <w:numId w:val="2"/>
        </w:numPr>
        <w:ind w:left="432" w:hanging="432"/>
        <w:jc w:val="center"/>
        <w:rPr>
          <w:rFonts w:ascii="Tahoma" w:hAnsi="Tahoma" w:cs="Tahoma"/>
          <w:b/>
          <w:color w:val="000000"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t xml:space="preserve">o której mowa w </w:t>
      </w:r>
      <w:r w:rsidRPr="003A6A18">
        <w:rPr>
          <w:rFonts w:ascii="Tahoma" w:hAnsi="Tahoma" w:cs="Tahoma"/>
          <w:b/>
          <w:bCs/>
          <w:sz w:val="22"/>
          <w:szCs w:val="22"/>
        </w:rPr>
        <w:t>art. 108 ust. 1 pkt. 5 Ustawy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 </w:t>
      </w:r>
      <w:r>
        <w:rPr>
          <w:rFonts w:ascii="Tahoma" w:hAnsi="Tahoma" w:cs="Tahoma"/>
          <w:b/>
          <w:color w:val="000000"/>
          <w:sz w:val="22"/>
          <w:szCs w:val="22"/>
        </w:rPr>
        <w:br/>
        <w:t>Prawo zamówień publicznych</w:t>
      </w:r>
    </w:p>
    <w:p w14:paraId="538EC288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rPr>
          <w:rFonts w:ascii="Tahoma" w:hAnsi="Tahoma" w:cs="Tahoma"/>
          <w:b/>
          <w:color w:val="000000"/>
          <w:sz w:val="22"/>
          <w:szCs w:val="22"/>
        </w:rPr>
      </w:pPr>
    </w:p>
    <w:p w14:paraId="26C9CA9A" w14:textId="77777777" w:rsidR="00131428" w:rsidRPr="00656194" w:rsidRDefault="00131428" w:rsidP="00131428">
      <w:pPr>
        <w:pStyle w:val="Tekstpodstawowy35"/>
        <w:numPr>
          <w:ilvl w:val="0"/>
          <w:numId w:val="2"/>
        </w:numPr>
        <w:rPr>
          <w:rFonts w:ascii="Calibri" w:hAnsi="Calibri" w:cs="Calibri"/>
          <w:b/>
          <w:sz w:val="20"/>
          <w:szCs w:val="20"/>
        </w:rPr>
      </w:pPr>
      <w:r w:rsidRPr="0058316A">
        <w:rPr>
          <w:rFonts w:ascii="Tahoma" w:hAnsi="Tahoma" w:cs="Tahoma"/>
          <w:b/>
          <w:bCs/>
          <w:sz w:val="20"/>
          <w:szCs w:val="20"/>
        </w:rPr>
        <w:t>Przystępując do postępowania o zamówienie publiczne  w trybie</w:t>
      </w:r>
      <w:r w:rsidRPr="00ED0598"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z w:val="20"/>
          <w:szCs w:val="20"/>
          <w:lang w:val="pl-PL"/>
        </w:rPr>
        <w:t xml:space="preserve">podstawowym </w:t>
      </w:r>
      <w:r w:rsidRPr="0058316A">
        <w:rPr>
          <w:rFonts w:ascii="Tahoma" w:hAnsi="Tahoma" w:cs="Tahoma"/>
          <w:b/>
          <w:bCs/>
          <w:sz w:val="20"/>
          <w:szCs w:val="20"/>
        </w:rPr>
        <w:t>na:</w:t>
      </w:r>
    </w:p>
    <w:p w14:paraId="6E68412D" w14:textId="33121937" w:rsidR="007D5686" w:rsidRDefault="000A6421" w:rsidP="00131428">
      <w:pPr>
        <w:suppressLineNumbers/>
        <w:tabs>
          <w:tab w:val="left" w:pos="1440"/>
        </w:tabs>
        <w:rPr>
          <w:rFonts w:ascii="Tahoma" w:hAnsi="Tahoma" w:cs="Tahoma"/>
          <w:sz w:val="20"/>
          <w:szCs w:val="20"/>
        </w:rPr>
      </w:pPr>
      <w:r w:rsidRPr="000A6421">
        <w:rPr>
          <w:rFonts w:ascii="Tahoma" w:hAnsi="Tahoma" w:cs="Tahoma"/>
          <w:b/>
          <w:bCs/>
          <w:sz w:val="20"/>
          <w:szCs w:val="20"/>
        </w:rPr>
        <w:t>„Wymiana opraw oświetlenia ulicznego na terenie Gminy Lutomiersk współfinansowana z funduszu sołeckiego” (znak sprawy: RIiR.271.26.2025)</w:t>
      </w:r>
    </w:p>
    <w:p w14:paraId="3099479F" w14:textId="77777777" w:rsidR="00131428" w:rsidRDefault="00131428" w:rsidP="00131428">
      <w:pPr>
        <w:suppressLineNumbers/>
        <w:tabs>
          <w:tab w:val="left" w:pos="144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Reprezentując Wykonawcę </w:t>
      </w:r>
    </w:p>
    <w:p w14:paraId="035D6460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rPr>
          <w:rFonts w:ascii="Tahoma" w:hAnsi="Tahoma" w:cs="Tahoma"/>
          <w:sz w:val="20"/>
          <w:szCs w:val="20"/>
        </w:rPr>
      </w:pPr>
    </w:p>
    <w:p w14:paraId="30E06089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</w:t>
      </w: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2AE4414F" w14:textId="77777777" w:rsidR="00131428" w:rsidRPr="00ED0598" w:rsidRDefault="00131428" w:rsidP="00131428">
      <w:pPr>
        <w:widowControl/>
        <w:numPr>
          <w:ilvl w:val="0"/>
          <w:numId w:val="2"/>
        </w:numPr>
        <w:ind w:left="432" w:hanging="432"/>
        <w:rPr>
          <w:rFonts w:ascii="Tahoma" w:hAnsi="Tahoma" w:cs="Tahoma"/>
          <w:sz w:val="16"/>
          <w:szCs w:val="16"/>
        </w:rPr>
      </w:pPr>
      <w:r>
        <w:rPr>
          <w:rFonts w:ascii="Tahoma" w:eastAsia="Tahoma" w:hAnsi="Tahoma" w:cs="Tahoma"/>
          <w:sz w:val="20"/>
          <w:szCs w:val="20"/>
        </w:rPr>
        <w:t xml:space="preserve">                                                 </w:t>
      </w:r>
      <w:r w:rsidRPr="0058316A">
        <w:rPr>
          <w:rFonts w:ascii="Tahoma" w:hAnsi="Tahoma" w:cs="Tahoma"/>
          <w:sz w:val="16"/>
          <w:szCs w:val="16"/>
        </w:rPr>
        <w:t>pełna nazwa i adres Wykonawcy</w:t>
      </w:r>
    </w:p>
    <w:p w14:paraId="11AA4FDD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rPr>
          <w:rFonts w:ascii="Tahoma" w:hAnsi="Tahoma" w:cs="Tahoma"/>
          <w:sz w:val="20"/>
          <w:szCs w:val="20"/>
        </w:rPr>
      </w:pPr>
      <w:r w:rsidRPr="00486A23">
        <w:rPr>
          <w:rFonts w:ascii="Tahoma" w:hAnsi="Tahoma" w:cs="Tahoma"/>
          <w:b/>
          <w:sz w:val="20"/>
          <w:szCs w:val="20"/>
        </w:rPr>
        <w:t>i będąc należycie upoważnionym do jego reprezentowania</w:t>
      </w:r>
      <w:r w:rsidRPr="00486A23">
        <w:rPr>
          <w:rFonts w:ascii="Tahoma" w:hAnsi="Tahoma" w:cs="Tahoma"/>
          <w:sz w:val="20"/>
          <w:szCs w:val="20"/>
        </w:rPr>
        <w:t xml:space="preserve"> </w:t>
      </w:r>
      <w:r w:rsidRPr="00DC115A">
        <w:rPr>
          <w:rFonts w:ascii="Tahoma" w:hAnsi="Tahoma" w:cs="Tahoma"/>
          <w:b/>
          <w:bCs/>
          <w:sz w:val="20"/>
          <w:szCs w:val="20"/>
        </w:rPr>
        <w:t>oświadczam, że</w:t>
      </w:r>
      <w:r>
        <w:rPr>
          <w:rFonts w:ascii="Tahoma" w:hAnsi="Tahoma" w:cs="Tahoma"/>
          <w:b/>
          <w:bCs/>
          <w:sz w:val="20"/>
          <w:szCs w:val="20"/>
        </w:rPr>
        <w:t>:</w:t>
      </w:r>
      <w:r w:rsidRPr="00486A23">
        <w:rPr>
          <w:rFonts w:ascii="Tahoma" w:hAnsi="Tahoma" w:cs="Tahoma"/>
          <w:sz w:val="20"/>
          <w:szCs w:val="20"/>
        </w:rPr>
        <w:t xml:space="preserve"> </w:t>
      </w:r>
    </w:p>
    <w:p w14:paraId="4DC694CC" w14:textId="77777777" w:rsidR="00131428" w:rsidRPr="00486A23" w:rsidRDefault="00131428" w:rsidP="00131428">
      <w:pPr>
        <w:pStyle w:val="Akapitzlist"/>
        <w:rPr>
          <w:rFonts w:ascii="Tahoma" w:hAnsi="Tahoma" w:cs="Tahoma"/>
          <w:sz w:val="10"/>
          <w:szCs w:val="10"/>
        </w:rPr>
      </w:pPr>
    </w:p>
    <w:p w14:paraId="564722D6" w14:textId="77777777" w:rsidR="00131428" w:rsidRPr="00486A23" w:rsidRDefault="00131428" w:rsidP="00581206">
      <w:pPr>
        <w:pStyle w:val="Akapitzlist"/>
        <w:numPr>
          <w:ilvl w:val="0"/>
          <w:numId w:val="24"/>
        </w:numPr>
        <w:spacing w:after="200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486A23">
        <w:rPr>
          <w:rFonts w:ascii="Tahoma" w:hAnsi="Tahoma" w:cs="Tahoma"/>
          <w:sz w:val="20"/>
          <w:szCs w:val="20"/>
        </w:rPr>
        <w:t xml:space="preserve">Wykonawca </w:t>
      </w:r>
      <w:r w:rsidRPr="00486A23">
        <w:rPr>
          <w:rFonts w:ascii="Tahoma" w:hAnsi="Tahoma" w:cs="Tahoma"/>
          <w:b/>
          <w:sz w:val="20"/>
          <w:szCs w:val="20"/>
        </w:rPr>
        <w:t>nie należy do grupy kapitałowej</w:t>
      </w:r>
      <w:r w:rsidRPr="00486A23">
        <w:rPr>
          <w:rFonts w:ascii="Tahoma" w:hAnsi="Tahoma" w:cs="Tahoma"/>
          <w:sz w:val="20"/>
          <w:szCs w:val="20"/>
        </w:rPr>
        <w:t xml:space="preserve"> ** w rozumieniu ustawy z dnia 16 lutego 2017 r. </w:t>
      </w:r>
      <w:r>
        <w:rPr>
          <w:rFonts w:ascii="Tahoma" w:hAnsi="Tahoma" w:cs="Tahoma"/>
          <w:sz w:val="20"/>
          <w:szCs w:val="20"/>
          <w:lang w:val="pl-PL"/>
        </w:rPr>
        <w:br/>
      </w:r>
      <w:r w:rsidRPr="00486A23">
        <w:rPr>
          <w:rFonts w:ascii="Tahoma" w:hAnsi="Tahoma" w:cs="Tahoma"/>
          <w:sz w:val="20"/>
          <w:szCs w:val="20"/>
        </w:rPr>
        <w:t xml:space="preserve">o ochronie konkurencji i konsumentów (Dz.U. </w:t>
      </w:r>
      <w:r>
        <w:rPr>
          <w:rFonts w:ascii="Tahoma" w:hAnsi="Tahoma" w:cs="Tahoma"/>
          <w:sz w:val="20"/>
          <w:szCs w:val="20"/>
          <w:lang w:val="pl-PL"/>
        </w:rPr>
        <w:t>202</w:t>
      </w:r>
      <w:r w:rsidR="00073959">
        <w:rPr>
          <w:rFonts w:ascii="Tahoma" w:hAnsi="Tahoma" w:cs="Tahoma"/>
          <w:sz w:val="20"/>
          <w:szCs w:val="20"/>
          <w:lang w:val="pl-PL"/>
        </w:rPr>
        <w:t>1</w:t>
      </w:r>
      <w:r w:rsidRPr="00486A23">
        <w:rPr>
          <w:rFonts w:ascii="Tahoma" w:hAnsi="Tahoma" w:cs="Tahoma"/>
          <w:sz w:val="20"/>
          <w:szCs w:val="20"/>
        </w:rPr>
        <w:t xml:space="preserve"> r. poz. </w:t>
      </w:r>
      <w:r w:rsidR="00073959">
        <w:rPr>
          <w:rFonts w:ascii="Tahoma" w:hAnsi="Tahoma" w:cs="Tahoma"/>
          <w:sz w:val="20"/>
          <w:szCs w:val="20"/>
          <w:lang w:val="pl-PL"/>
        </w:rPr>
        <w:t>275</w:t>
      </w:r>
      <w:r w:rsidRPr="00486A23">
        <w:rPr>
          <w:rFonts w:ascii="Tahoma" w:hAnsi="Tahoma" w:cs="Tahoma"/>
          <w:sz w:val="20"/>
          <w:szCs w:val="20"/>
        </w:rPr>
        <w:t xml:space="preserve">) </w:t>
      </w:r>
      <w:r w:rsidRPr="00486A23">
        <w:rPr>
          <w:rFonts w:ascii="Tahoma" w:hAnsi="Tahoma" w:cs="Tahoma"/>
          <w:b/>
          <w:sz w:val="20"/>
          <w:szCs w:val="20"/>
        </w:rPr>
        <w:t xml:space="preserve">z </w:t>
      </w:r>
      <w:r>
        <w:rPr>
          <w:rFonts w:ascii="Tahoma" w:hAnsi="Tahoma" w:cs="Tahoma"/>
          <w:b/>
          <w:sz w:val="20"/>
          <w:szCs w:val="20"/>
          <w:lang w:val="pl-PL"/>
        </w:rPr>
        <w:t xml:space="preserve">innymi </w:t>
      </w:r>
      <w:r w:rsidRPr="00486A23">
        <w:rPr>
          <w:rFonts w:ascii="Tahoma" w:hAnsi="Tahoma" w:cs="Tahoma"/>
          <w:b/>
          <w:sz w:val="20"/>
          <w:szCs w:val="20"/>
        </w:rPr>
        <w:t xml:space="preserve">Wykonawcami, którzy złożyli </w:t>
      </w:r>
      <w:r>
        <w:rPr>
          <w:rFonts w:ascii="Tahoma" w:hAnsi="Tahoma" w:cs="Tahoma"/>
          <w:b/>
          <w:sz w:val="20"/>
          <w:szCs w:val="20"/>
          <w:lang w:val="pl-PL"/>
        </w:rPr>
        <w:t xml:space="preserve">odrębne </w:t>
      </w:r>
      <w:r w:rsidRPr="00486A23">
        <w:rPr>
          <w:rFonts w:ascii="Tahoma" w:hAnsi="Tahoma" w:cs="Tahoma"/>
          <w:b/>
          <w:sz w:val="20"/>
          <w:szCs w:val="20"/>
        </w:rPr>
        <w:t>oferty w przedmiotowym postępowaniu o udzielenie zamówienia</w:t>
      </w:r>
    </w:p>
    <w:p w14:paraId="02104596" w14:textId="77777777" w:rsidR="00131428" w:rsidRPr="00486A23" w:rsidRDefault="00131428" w:rsidP="00581206">
      <w:pPr>
        <w:pStyle w:val="Akapitzlist"/>
        <w:numPr>
          <w:ilvl w:val="0"/>
          <w:numId w:val="24"/>
        </w:numPr>
        <w:spacing w:after="200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486A23">
        <w:rPr>
          <w:rFonts w:ascii="Tahoma" w:hAnsi="Tahoma" w:cs="Tahoma"/>
          <w:sz w:val="20"/>
          <w:szCs w:val="20"/>
        </w:rPr>
        <w:t xml:space="preserve">Wykonawca </w:t>
      </w:r>
      <w:r w:rsidRPr="00486A23">
        <w:rPr>
          <w:rFonts w:ascii="Tahoma" w:hAnsi="Tahoma" w:cs="Tahoma"/>
          <w:b/>
          <w:sz w:val="20"/>
          <w:szCs w:val="20"/>
        </w:rPr>
        <w:t>należy  do grupy kapitałowej</w:t>
      </w:r>
      <w:r w:rsidRPr="00486A23">
        <w:rPr>
          <w:rFonts w:ascii="Tahoma" w:hAnsi="Tahoma" w:cs="Tahoma"/>
          <w:sz w:val="20"/>
          <w:szCs w:val="20"/>
        </w:rPr>
        <w:t xml:space="preserve"> ** w rozumieniu ustawy z dnia 16 lutego 2017 r. </w:t>
      </w:r>
      <w:r w:rsidRPr="00486A23">
        <w:rPr>
          <w:rFonts w:ascii="Tahoma" w:hAnsi="Tahoma" w:cs="Tahoma"/>
          <w:sz w:val="20"/>
          <w:szCs w:val="20"/>
        </w:rPr>
        <w:br/>
        <w:t xml:space="preserve">o ochronie konkurencji i konsumentów (Dz.U. </w:t>
      </w:r>
      <w:r>
        <w:rPr>
          <w:rFonts w:ascii="Tahoma" w:hAnsi="Tahoma" w:cs="Tahoma"/>
          <w:sz w:val="20"/>
          <w:szCs w:val="20"/>
          <w:lang w:val="pl-PL"/>
        </w:rPr>
        <w:t>202</w:t>
      </w:r>
      <w:r w:rsidR="00073959">
        <w:rPr>
          <w:rFonts w:ascii="Tahoma" w:hAnsi="Tahoma" w:cs="Tahoma"/>
          <w:sz w:val="20"/>
          <w:szCs w:val="20"/>
          <w:lang w:val="pl-PL"/>
        </w:rPr>
        <w:t>1</w:t>
      </w:r>
      <w:r w:rsidRPr="00486A23">
        <w:rPr>
          <w:rFonts w:ascii="Tahoma" w:hAnsi="Tahoma" w:cs="Tahoma"/>
          <w:sz w:val="20"/>
          <w:szCs w:val="20"/>
        </w:rPr>
        <w:t xml:space="preserve"> r. poz. </w:t>
      </w:r>
      <w:r w:rsidR="00073959">
        <w:rPr>
          <w:rFonts w:ascii="Tahoma" w:hAnsi="Tahoma" w:cs="Tahoma"/>
          <w:sz w:val="20"/>
          <w:szCs w:val="20"/>
          <w:lang w:val="pl-PL"/>
        </w:rPr>
        <w:t>275</w:t>
      </w:r>
      <w:r w:rsidRPr="00486A23">
        <w:rPr>
          <w:rFonts w:ascii="Tahoma" w:hAnsi="Tahoma" w:cs="Tahoma"/>
          <w:sz w:val="20"/>
          <w:szCs w:val="20"/>
        </w:rPr>
        <w:t xml:space="preserve">) </w:t>
      </w:r>
      <w:r w:rsidRPr="00486A23">
        <w:rPr>
          <w:rFonts w:ascii="Tahoma" w:hAnsi="Tahoma" w:cs="Tahoma"/>
          <w:b/>
          <w:sz w:val="20"/>
          <w:szCs w:val="20"/>
        </w:rPr>
        <w:t xml:space="preserve">z następującymi Wykonawcami, którzy złożyli odrębne oferty w przedmiotowym postępowaniu </w:t>
      </w:r>
      <w:r w:rsidRPr="00486A23">
        <w:rPr>
          <w:rFonts w:ascii="Tahoma" w:hAnsi="Tahoma" w:cs="Tahoma"/>
          <w:b/>
          <w:sz w:val="20"/>
          <w:szCs w:val="20"/>
        </w:rPr>
        <w:br/>
        <w:t>o udzielenie zamówienia:</w:t>
      </w:r>
    </w:p>
    <w:p w14:paraId="454A36CD" w14:textId="77777777" w:rsidR="00131428" w:rsidRPr="00486A23" w:rsidRDefault="00131428" w:rsidP="00581206">
      <w:pPr>
        <w:pStyle w:val="Akapitzlist"/>
        <w:numPr>
          <w:ilvl w:val="0"/>
          <w:numId w:val="25"/>
        </w:numPr>
        <w:spacing w:after="200"/>
        <w:ind w:left="851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……………………………………………………………………………………………………………………………………….</w:t>
      </w:r>
    </w:p>
    <w:p w14:paraId="4B252FDD" w14:textId="77777777" w:rsidR="00131428" w:rsidRPr="00486A23" w:rsidRDefault="00131428" w:rsidP="00581206">
      <w:pPr>
        <w:pStyle w:val="Akapitzlist"/>
        <w:numPr>
          <w:ilvl w:val="0"/>
          <w:numId w:val="25"/>
        </w:numPr>
        <w:spacing w:after="200"/>
        <w:ind w:left="851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……………………………………………………………………………………………………………………………………….</w:t>
      </w:r>
    </w:p>
    <w:p w14:paraId="6CAA1683" w14:textId="77777777" w:rsidR="00131428" w:rsidRDefault="00131428" w:rsidP="00131428">
      <w:pPr>
        <w:ind w:left="425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Jednocześnie p</w:t>
      </w:r>
      <w:r w:rsidRPr="00486A23">
        <w:rPr>
          <w:rFonts w:ascii="Tahoma" w:hAnsi="Tahoma" w:cs="Tahoma"/>
          <w:b/>
          <w:sz w:val="20"/>
          <w:szCs w:val="20"/>
        </w:rPr>
        <w:t xml:space="preserve">rzedstawiam w załączeniu następujące </w:t>
      </w:r>
      <w:r>
        <w:rPr>
          <w:rFonts w:ascii="Tahoma" w:hAnsi="Tahoma" w:cs="Tahoma"/>
          <w:b/>
          <w:sz w:val="20"/>
          <w:szCs w:val="20"/>
        </w:rPr>
        <w:t>dokumenty i informacje potwierdzające przygotowanie oferty w postępowaniu niezależnie od innego wykonawcy nalężącego do tej samej grupy kapitałowej</w:t>
      </w:r>
      <w:r w:rsidRPr="00486A23">
        <w:rPr>
          <w:rFonts w:ascii="Tahoma" w:hAnsi="Tahoma" w:cs="Tahoma"/>
          <w:b/>
          <w:sz w:val="20"/>
          <w:szCs w:val="20"/>
        </w:rPr>
        <w:t>:</w:t>
      </w:r>
    </w:p>
    <w:p w14:paraId="542E88A3" w14:textId="77777777" w:rsidR="00131428" w:rsidRPr="00486A23" w:rsidRDefault="00131428" w:rsidP="00131428">
      <w:pPr>
        <w:spacing w:line="48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486A2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…………………………..</w:t>
      </w:r>
    </w:p>
    <w:p w14:paraId="183CC888" w14:textId="77777777" w:rsidR="00131428" w:rsidRDefault="00131428" w:rsidP="00131428">
      <w:pPr>
        <w:spacing w:line="48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486A2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………………………….,</w:t>
      </w:r>
    </w:p>
    <w:p w14:paraId="6EE5D1C9" w14:textId="77777777" w:rsidR="00131428" w:rsidRPr="0058316A" w:rsidRDefault="00131428" w:rsidP="00131428">
      <w:pPr>
        <w:widowControl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</w:rPr>
      </w:pPr>
      <w:r w:rsidRPr="0058316A">
        <w:rPr>
          <w:rFonts w:ascii="Tahoma" w:hAnsi="Tahoma" w:cs="Tahoma"/>
          <w:b/>
          <w:sz w:val="20"/>
          <w:szCs w:val="20"/>
        </w:rPr>
        <w:t>Jednocześnie oświadczam, że  jestem świadom odpowiedzialności karnej za składanie fałszywych oświadczeń. Prawdziwość powyższych danych potwierdzam własnoręcznym podpisem świadom odpowiedzialności karnej.</w:t>
      </w:r>
    </w:p>
    <w:p w14:paraId="01ADF7B2" w14:textId="77777777" w:rsidR="00131428" w:rsidRPr="00ED0598" w:rsidRDefault="00131428" w:rsidP="00131428">
      <w:pPr>
        <w:widowControl/>
        <w:numPr>
          <w:ilvl w:val="0"/>
          <w:numId w:val="2"/>
        </w:numPr>
        <w:ind w:left="432" w:hanging="432"/>
        <w:rPr>
          <w:sz w:val="22"/>
          <w:szCs w:val="22"/>
        </w:rPr>
      </w:pPr>
    </w:p>
    <w:p w14:paraId="0A041BE5" w14:textId="77777777" w:rsidR="00131428" w:rsidRDefault="00131428" w:rsidP="00131428">
      <w:pPr>
        <w:widowControl/>
        <w:numPr>
          <w:ilvl w:val="0"/>
          <w:numId w:val="2"/>
        </w:numPr>
        <w:ind w:left="6521" w:right="415" w:hanging="432"/>
        <w:rPr>
          <w:color w:val="FF0000"/>
          <w:sz w:val="16"/>
          <w:szCs w:val="16"/>
        </w:rPr>
      </w:pPr>
      <w:r w:rsidRPr="00DC115A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DC115A">
        <w:rPr>
          <w:color w:val="FF0000"/>
          <w:sz w:val="16"/>
          <w:szCs w:val="16"/>
        </w:rPr>
        <w:t>kwalifikowany podpis elektroniczny</w:t>
      </w:r>
      <w:r>
        <w:rPr>
          <w:color w:val="FF0000"/>
          <w:sz w:val="16"/>
          <w:szCs w:val="16"/>
        </w:rPr>
        <w:t xml:space="preserve">, </w:t>
      </w:r>
    </w:p>
    <w:p w14:paraId="5AAEC475" w14:textId="77777777" w:rsidR="00131428" w:rsidRDefault="00131428" w:rsidP="00131428">
      <w:pPr>
        <w:widowControl/>
        <w:numPr>
          <w:ilvl w:val="0"/>
          <w:numId w:val="2"/>
        </w:numPr>
        <w:ind w:left="6521" w:right="415" w:hanging="432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 xml:space="preserve">           podpis zaufany lub podpis osobisty</w:t>
      </w:r>
      <w:r w:rsidRPr="00DC115A">
        <w:rPr>
          <w:color w:val="FF0000"/>
          <w:sz w:val="16"/>
          <w:szCs w:val="16"/>
        </w:rPr>
        <w:t xml:space="preserve"> upełnomocnionego przedstawiciela Wykonawcy </w:t>
      </w:r>
    </w:p>
    <w:p w14:paraId="7DB3AA09" w14:textId="77777777" w:rsidR="00131428" w:rsidRPr="00DC115A" w:rsidRDefault="00131428" w:rsidP="00131428">
      <w:pPr>
        <w:ind w:right="415"/>
        <w:rPr>
          <w:color w:val="FF0000"/>
          <w:sz w:val="16"/>
          <w:szCs w:val="16"/>
        </w:rPr>
      </w:pPr>
    </w:p>
    <w:p w14:paraId="708F219D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rPr>
          <w:sz w:val="18"/>
          <w:szCs w:val="18"/>
        </w:rPr>
      </w:pPr>
      <w:r>
        <w:rPr>
          <w:sz w:val="18"/>
          <w:szCs w:val="18"/>
        </w:rPr>
        <w:t>*   podpisuje każdy Wykonawca składający ofertę;</w:t>
      </w:r>
    </w:p>
    <w:p w14:paraId="3E097819" w14:textId="77777777" w:rsidR="00131428" w:rsidRDefault="00131428" w:rsidP="00131428">
      <w:pPr>
        <w:widowControl/>
        <w:numPr>
          <w:ilvl w:val="0"/>
          <w:numId w:val="2"/>
        </w:numPr>
        <w:ind w:left="432" w:hanging="432"/>
        <w:rPr>
          <w:sz w:val="18"/>
          <w:szCs w:val="18"/>
        </w:rPr>
      </w:pPr>
      <w:r>
        <w:rPr>
          <w:sz w:val="18"/>
          <w:szCs w:val="18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0C513EDC" w14:textId="77777777" w:rsidR="00131428" w:rsidRPr="0037369B" w:rsidRDefault="00131428" w:rsidP="00131428">
      <w:pPr>
        <w:widowControl/>
        <w:numPr>
          <w:ilvl w:val="0"/>
          <w:numId w:val="2"/>
        </w:numPr>
        <w:ind w:left="142" w:hanging="432"/>
        <w:rPr>
          <w:b/>
          <w:sz w:val="18"/>
          <w:szCs w:val="18"/>
        </w:rPr>
      </w:pPr>
      <w:r w:rsidRPr="0037369B">
        <w:rPr>
          <w:sz w:val="18"/>
          <w:szCs w:val="18"/>
        </w:rPr>
        <w:t xml:space="preserve">      </w:t>
      </w:r>
      <w:r w:rsidRPr="0037369B">
        <w:rPr>
          <w:b/>
          <w:sz w:val="18"/>
          <w:szCs w:val="18"/>
        </w:rPr>
        <w:t>**  niepotrzebne skreślić</w:t>
      </w:r>
    </w:p>
    <w:p w14:paraId="23E5475B" w14:textId="77777777" w:rsidR="00923E13" w:rsidRDefault="00923E13" w:rsidP="00923E13">
      <w:pPr>
        <w:autoSpaceDE w:val="0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2DEF21D6" w14:textId="77777777" w:rsidR="007D5686" w:rsidRDefault="007D5686" w:rsidP="00923E13">
      <w:pPr>
        <w:tabs>
          <w:tab w:val="left" w:pos="3686"/>
          <w:tab w:val="left" w:pos="7371"/>
        </w:tabs>
        <w:spacing w:line="276" w:lineRule="auto"/>
        <w:ind w:right="98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49F1D5EC" w14:textId="77777777" w:rsidR="007D5686" w:rsidRDefault="007D5686" w:rsidP="00923E13">
      <w:pPr>
        <w:tabs>
          <w:tab w:val="left" w:pos="3686"/>
          <w:tab w:val="left" w:pos="7371"/>
        </w:tabs>
        <w:spacing w:line="276" w:lineRule="auto"/>
        <w:ind w:right="98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5DA8AE00" w14:textId="77777777" w:rsidR="007D5686" w:rsidRDefault="007D5686" w:rsidP="00923E13">
      <w:pPr>
        <w:tabs>
          <w:tab w:val="left" w:pos="3686"/>
          <w:tab w:val="left" w:pos="7371"/>
        </w:tabs>
        <w:spacing w:line="276" w:lineRule="auto"/>
        <w:ind w:right="98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2B282C17" w14:textId="77777777" w:rsidR="00371942" w:rsidRDefault="00371942">
      <w:pPr>
        <w:widowControl/>
        <w:suppressAutoHyphens w:val="0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br w:type="page"/>
      </w:r>
    </w:p>
    <w:p w14:paraId="3F302C06" w14:textId="77777777" w:rsidR="00923E13" w:rsidRPr="00CB7FF9" w:rsidRDefault="00923E13" w:rsidP="00923E13">
      <w:pPr>
        <w:tabs>
          <w:tab w:val="left" w:pos="3686"/>
          <w:tab w:val="left" w:pos="7371"/>
        </w:tabs>
        <w:spacing w:line="276" w:lineRule="auto"/>
        <w:ind w:right="98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  <w:r w:rsidRPr="00CB7FF9">
        <w:rPr>
          <w:rFonts w:ascii="Tahoma" w:hAnsi="Tahoma" w:cs="Tahoma"/>
          <w:b/>
          <w:bCs/>
          <w:color w:val="000000"/>
          <w:sz w:val="20"/>
          <w:szCs w:val="20"/>
        </w:rPr>
        <w:lastRenderedPageBreak/>
        <w:t xml:space="preserve">Załącznik nr 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5</w:t>
      </w:r>
      <w:r w:rsidRPr="00CB7FF9">
        <w:rPr>
          <w:rFonts w:ascii="Tahoma" w:hAnsi="Tahoma" w:cs="Tahoma"/>
          <w:b/>
          <w:bCs/>
          <w:color w:val="000000"/>
          <w:sz w:val="20"/>
          <w:szCs w:val="20"/>
        </w:rPr>
        <w:t xml:space="preserve"> do SWZ</w:t>
      </w:r>
    </w:p>
    <w:p w14:paraId="3615A877" w14:textId="77777777" w:rsidR="00923E13" w:rsidRDefault="00923E13" w:rsidP="00923E13">
      <w:pPr>
        <w:autoSpaceDE w:val="0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77EC9F3D" w14:textId="77777777" w:rsidR="00923E13" w:rsidRDefault="00923E13" w:rsidP="00923E13">
      <w:pPr>
        <w:autoSpaceDE w:val="0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4BA5E856" w14:textId="77777777" w:rsidR="00923E13" w:rsidRPr="0047297A" w:rsidRDefault="00923E13" w:rsidP="00923E13">
      <w:pPr>
        <w:autoSpaceDE w:val="0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36CF0AC7" w14:textId="77777777" w:rsidR="00923E13" w:rsidRPr="0047297A" w:rsidRDefault="00923E13" w:rsidP="00923E13">
      <w:pPr>
        <w:autoSpaceDE w:val="0"/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3FDD3E79" w14:textId="77777777" w:rsidR="00923E13" w:rsidRPr="0047297A" w:rsidRDefault="00923E13" w:rsidP="00923E13">
      <w:pPr>
        <w:autoSpaceDE w:val="0"/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</w:rPr>
        <w:t>ZOBOWIĄZANIE</w:t>
      </w:r>
    </w:p>
    <w:p w14:paraId="25B27B0E" w14:textId="77777777" w:rsidR="00923E13" w:rsidRPr="0047297A" w:rsidRDefault="00923E13" w:rsidP="00923E13">
      <w:pPr>
        <w:autoSpaceDE w:val="0"/>
        <w:spacing w:line="276" w:lineRule="auto"/>
        <w:jc w:val="center"/>
        <w:rPr>
          <w:rFonts w:ascii="Verdana" w:hAnsi="Verdana" w:cs="Tahoma"/>
          <w:b/>
          <w:sz w:val="18"/>
          <w:szCs w:val="18"/>
        </w:rPr>
      </w:pPr>
      <w:r w:rsidRPr="0047297A">
        <w:rPr>
          <w:rFonts w:ascii="Verdana" w:hAnsi="Verdana" w:cs="Tahoma"/>
          <w:b/>
          <w:sz w:val="18"/>
          <w:szCs w:val="18"/>
        </w:rPr>
        <w:t xml:space="preserve">podmiotu </w:t>
      </w:r>
      <w:r>
        <w:rPr>
          <w:rFonts w:ascii="Verdana" w:hAnsi="Verdana" w:cs="Tahoma"/>
          <w:b/>
          <w:sz w:val="18"/>
          <w:szCs w:val="18"/>
        </w:rPr>
        <w:t>udostępniającego zasoby</w:t>
      </w:r>
      <w:r w:rsidRPr="0047297A">
        <w:rPr>
          <w:rFonts w:ascii="Verdana" w:hAnsi="Verdana" w:cs="Tahoma"/>
          <w:b/>
          <w:sz w:val="18"/>
          <w:szCs w:val="18"/>
        </w:rPr>
        <w:t xml:space="preserve"> do oddania do dyspozycji Wykonawcy niezbędnych zasobów </w:t>
      </w:r>
      <w:r>
        <w:rPr>
          <w:rFonts w:ascii="Verdana" w:hAnsi="Verdana" w:cs="Tahoma"/>
          <w:b/>
          <w:sz w:val="18"/>
          <w:szCs w:val="18"/>
        </w:rPr>
        <w:t xml:space="preserve">na potrzeby realizacji </w:t>
      </w:r>
      <w:r w:rsidRPr="0047297A">
        <w:rPr>
          <w:rFonts w:ascii="Verdana" w:hAnsi="Verdana" w:cs="Tahoma"/>
          <w:b/>
          <w:sz w:val="18"/>
          <w:szCs w:val="18"/>
        </w:rPr>
        <w:t>zamówienia</w:t>
      </w:r>
      <w:r>
        <w:rPr>
          <w:rFonts w:ascii="Verdana" w:hAnsi="Verdana" w:cs="Tahoma"/>
          <w:b/>
          <w:sz w:val="18"/>
          <w:szCs w:val="18"/>
        </w:rPr>
        <w:t>.</w:t>
      </w:r>
    </w:p>
    <w:p w14:paraId="4B278C6C" w14:textId="77777777" w:rsidR="00923E13" w:rsidRPr="0047297A" w:rsidRDefault="00923E13" w:rsidP="00923E13">
      <w:pPr>
        <w:autoSpaceDE w:val="0"/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4742D7E3" w14:textId="77777777" w:rsidR="00923E13" w:rsidRPr="0047297A" w:rsidRDefault="00923E13" w:rsidP="00923E13">
      <w:pPr>
        <w:autoSpaceDE w:val="0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6A60F255" w14:textId="6DF7EC8F" w:rsidR="00923E13" w:rsidRDefault="00923E13" w:rsidP="00923E13">
      <w:pPr>
        <w:spacing w:line="360" w:lineRule="auto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  <w:r w:rsidRPr="0047297A">
        <w:rPr>
          <w:rFonts w:ascii="Verdana" w:hAnsi="Verdana" w:cs="Arial"/>
          <w:bCs/>
          <w:sz w:val="18"/>
          <w:szCs w:val="18"/>
        </w:rPr>
        <w:t xml:space="preserve">W </w:t>
      </w:r>
      <w:r w:rsidRPr="0047297A">
        <w:rPr>
          <w:rFonts w:ascii="Verdana" w:hAnsi="Verdana" w:cs="Arial"/>
          <w:bCs/>
          <w:color w:val="000000"/>
          <w:sz w:val="18"/>
          <w:szCs w:val="18"/>
        </w:rPr>
        <w:t>postępowaniu o udzielenie zamówienia publicznego pn.</w:t>
      </w:r>
      <w:r>
        <w:rPr>
          <w:rFonts w:ascii="Verdana" w:hAnsi="Verdana" w:cs="Arial"/>
          <w:bCs/>
          <w:color w:val="000000"/>
          <w:sz w:val="18"/>
          <w:szCs w:val="18"/>
        </w:rPr>
        <w:t>:</w:t>
      </w:r>
      <w:r w:rsidRPr="0047297A">
        <w:rPr>
          <w:rFonts w:ascii="Verdana" w:hAnsi="Verdana" w:cs="Arial"/>
          <w:b/>
          <w:bCs/>
          <w:color w:val="000000"/>
          <w:sz w:val="18"/>
          <w:szCs w:val="18"/>
        </w:rPr>
        <w:t xml:space="preserve"> </w:t>
      </w:r>
    </w:p>
    <w:p w14:paraId="243DA309" w14:textId="322F6D39" w:rsidR="00923E13" w:rsidRPr="007D5686" w:rsidRDefault="000A6421" w:rsidP="007D5686">
      <w:pPr>
        <w:spacing w:line="360" w:lineRule="auto"/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  <w:r w:rsidRPr="000A6421">
        <w:rPr>
          <w:rFonts w:ascii="Tahoma" w:hAnsi="Tahoma" w:cs="Tahoma"/>
          <w:b/>
          <w:bCs/>
          <w:sz w:val="18"/>
          <w:szCs w:val="18"/>
        </w:rPr>
        <w:t>„Wymiana opraw oświetlenia ulicznego na terenie Gminy Lutomiersk współfinansowana z funduszu sołeckiego” (znak sprawy: RIiR.271.26.2025)</w:t>
      </w:r>
    </w:p>
    <w:p w14:paraId="6BA46948" w14:textId="77777777" w:rsidR="00923E13" w:rsidRDefault="00923E13" w:rsidP="00923E13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</w:t>
      </w:r>
      <w:r w:rsidRPr="0047297A">
        <w:rPr>
          <w:rFonts w:ascii="Verdana" w:hAnsi="Verdana" w:cs="Arial"/>
          <w:sz w:val="18"/>
          <w:szCs w:val="18"/>
        </w:rPr>
        <w:t>ziałając w imieniu 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……………………....</w:t>
      </w:r>
      <w:r w:rsidRPr="0047297A">
        <w:rPr>
          <w:rFonts w:ascii="Verdana" w:hAnsi="Verdana" w:cs="Arial"/>
          <w:sz w:val="18"/>
          <w:szCs w:val="18"/>
        </w:rPr>
        <w:t xml:space="preserve"> zobowiązuje się do oddania</w:t>
      </w:r>
    </w:p>
    <w:p w14:paraId="1D67E745" w14:textId="77777777" w:rsidR="00923E13" w:rsidRDefault="00923E13" w:rsidP="00923E13">
      <w:pPr>
        <w:rPr>
          <w:rFonts w:ascii="Verdana" w:hAnsi="Verdana" w:cs="Arial"/>
          <w:i/>
          <w:iCs/>
          <w:sz w:val="14"/>
          <w:szCs w:val="14"/>
        </w:rPr>
      </w:pPr>
      <w:r w:rsidRPr="0047297A">
        <w:rPr>
          <w:rFonts w:ascii="Verdana" w:hAnsi="Verdana" w:cs="Arial"/>
          <w:i/>
          <w:iCs/>
          <w:sz w:val="14"/>
          <w:szCs w:val="14"/>
        </w:rPr>
        <w:t xml:space="preserve">                                    </w:t>
      </w:r>
      <w:r>
        <w:rPr>
          <w:rFonts w:ascii="Verdana" w:hAnsi="Verdana" w:cs="Arial"/>
          <w:i/>
          <w:iCs/>
          <w:sz w:val="14"/>
          <w:szCs w:val="14"/>
        </w:rPr>
        <w:t xml:space="preserve">        </w:t>
      </w:r>
      <w:r w:rsidRPr="0047297A">
        <w:rPr>
          <w:rFonts w:ascii="Verdana" w:hAnsi="Verdana" w:cs="Arial"/>
          <w:i/>
          <w:iCs/>
          <w:sz w:val="14"/>
          <w:szCs w:val="14"/>
        </w:rPr>
        <w:t xml:space="preserve">  (nazwa i adres  podmiotu udostępniającego zasoby)</w:t>
      </w:r>
    </w:p>
    <w:p w14:paraId="361FFC23" w14:textId="77777777" w:rsidR="00923E13" w:rsidRDefault="00923E13" w:rsidP="00923E13">
      <w:pPr>
        <w:rPr>
          <w:rFonts w:ascii="Verdana" w:hAnsi="Verdana" w:cs="Arial"/>
          <w:sz w:val="18"/>
          <w:szCs w:val="18"/>
        </w:rPr>
      </w:pPr>
      <w:r w:rsidRPr="0047297A">
        <w:rPr>
          <w:rFonts w:ascii="Verdana" w:hAnsi="Verdana" w:cs="Arial"/>
          <w:sz w:val="14"/>
          <w:szCs w:val="14"/>
        </w:rPr>
        <w:br/>
      </w:r>
      <w:r w:rsidRPr="0047297A">
        <w:rPr>
          <w:rFonts w:ascii="Verdana" w:hAnsi="Verdana" w:cs="Arial"/>
          <w:sz w:val="18"/>
          <w:szCs w:val="18"/>
        </w:rPr>
        <w:t>do dyspozycji Wykonawcy ……………………………….………</w:t>
      </w:r>
      <w:r>
        <w:rPr>
          <w:rFonts w:ascii="Verdana" w:hAnsi="Verdana" w:cs="Arial"/>
          <w:sz w:val="18"/>
          <w:szCs w:val="18"/>
        </w:rPr>
        <w:t>…………………….</w:t>
      </w:r>
      <w:r w:rsidRPr="0047297A">
        <w:rPr>
          <w:rFonts w:ascii="Verdana" w:hAnsi="Verdana" w:cs="Arial"/>
          <w:sz w:val="18"/>
          <w:szCs w:val="18"/>
        </w:rPr>
        <w:t>……………</w:t>
      </w:r>
      <w:r>
        <w:rPr>
          <w:rFonts w:ascii="Verdana" w:hAnsi="Verdana" w:cs="Arial"/>
          <w:sz w:val="18"/>
          <w:szCs w:val="18"/>
        </w:rPr>
        <w:t>……..</w:t>
      </w:r>
      <w:r w:rsidRPr="0047297A">
        <w:rPr>
          <w:rFonts w:ascii="Verdana" w:hAnsi="Verdana" w:cs="Arial"/>
          <w:sz w:val="18"/>
          <w:szCs w:val="18"/>
        </w:rPr>
        <w:t xml:space="preserve">……. biorącego udział </w:t>
      </w:r>
    </w:p>
    <w:p w14:paraId="04189BCB" w14:textId="77777777" w:rsidR="00923E13" w:rsidRDefault="00923E13" w:rsidP="00923E13">
      <w:pPr>
        <w:rPr>
          <w:rFonts w:ascii="Verdana" w:hAnsi="Verdana" w:cs="Arial"/>
          <w:i/>
          <w:iCs/>
          <w:sz w:val="14"/>
          <w:szCs w:val="14"/>
        </w:rPr>
      </w:pPr>
      <w:r w:rsidRPr="0047297A">
        <w:rPr>
          <w:rFonts w:ascii="Verdana" w:hAnsi="Verdana" w:cs="Arial"/>
          <w:i/>
          <w:iCs/>
          <w:sz w:val="14"/>
          <w:szCs w:val="14"/>
        </w:rPr>
        <w:t xml:space="preserve">                                                   </w:t>
      </w:r>
      <w:r>
        <w:rPr>
          <w:rFonts w:ascii="Verdana" w:hAnsi="Verdana" w:cs="Arial"/>
          <w:i/>
          <w:iCs/>
          <w:sz w:val="14"/>
          <w:szCs w:val="14"/>
        </w:rPr>
        <w:t xml:space="preserve">                    </w:t>
      </w:r>
      <w:r w:rsidRPr="0047297A">
        <w:rPr>
          <w:rFonts w:ascii="Verdana" w:hAnsi="Verdana" w:cs="Arial"/>
          <w:i/>
          <w:iCs/>
          <w:sz w:val="14"/>
          <w:szCs w:val="14"/>
        </w:rPr>
        <w:t xml:space="preserve">  (nazwa i adres Wykonawcy)</w:t>
      </w:r>
    </w:p>
    <w:p w14:paraId="3F1D5C64" w14:textId="77777777" w:rsidR="00923E13" w:rsidRDefault="00923E13" w:rsidP="00923E13">
      <w:pPr>
        <w:rPr>
          <w:rFonts w:ascii="Verdana" w:hAnsi="Verdana" w:cs="Arial"/>
          <w:sz w:val="18"/>
          <w:szCs w:val="18"/>
        </w:rPr>
      </w:pPr>
      <w:r w:rsidRPr="0047297A">
        <w:rPr>
          <w:rFonts w:ascii="Verdana" w:hAnsi="Verdana" w:cs="Arial"/>
          <w:sz w:val="18"/>
          <w:szCs w:val="18"/>
        </w:rPr>
        <w:br/>
        <w:t xml:space="preserve">w przedmiotowym postępowaniu swoich zasobów w następującym zakresie: </w:t>
      </w:r>
    </w:p>
    <w:p w14:paraId="646E3128" w14:textId="77777777" w:rsidR="00923E13" w:rsidRDefault="00923E13" w:rsidP="00923E13">
      <w:pPr>
        <w:rPr>
          <w:rFonts w:ascii="Verdana" w:hAnsi="Verdana" w:cs="Arial"/>
          <w:sz w:val="18"/>
          <w:szCs w:val="18"/>
        </w:rPr>
      </w:pPr>
    </w:p>
    <w:p w14:paraId="7260BAA6" w14:textId="77777777" w:rsidR="00923E13" w:rsidRPr="0047297A" w:rsidRDefault="00923E13" w:rsidP="00923E13">
      <w:pPr>
        <w:rPr>
          <w:rFonts w:ascii="Verdana" w:hAnsi="Verdana" w:cs="Arial"/>
          <w:sz w:val="18"/>
          <w:szCs w:val="18"/>
        </w:rPr>
      </w:pPr>
      <w:r w:rsidRPr="0047297A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…………………………………………………………………………………………………………………………………………………………..…</w:t>
      </w:r>
    </w:p>
    <w:p w14:paraId="03E55A76" w14:textId="77777777" w:rsidR="00923E13" w:rsidRPr="0045799F" w:rsidRDefault="00923E13" w:rsidP="00923E13">
      <w:pPr>
        <w:spacing w:line="360" w:lineRule="auto"/>
        <w:jc w:val="both"/>
        <w:rPr>
          <w:rFonts w:ascii="Verdana" w:hAnsi="Verdana" w:cs="Arial"/>
          <w:i/>
          <w:iCs/>
          <w:sz w:val="14"/>
          <w:szCs w:val="14"/>
        </w:rPr>
      </w:pPr>
      <w:r w:rsidRPr="0045799F">
        <w:rPr>
          <w:rFonts w:ascii="Verdana" w:hAnsi="Verdana" w:cs="Arial"/>
          <w:i/>
          <w:iCs/>
          <w:sz w:val="14"/>
          <w:szCs w:val="14"/>
        </w:rPr>
        <w:t>(udostępniane zasoby dotyczą zdolności technicznych lub zawodowych lub sytuacji finansowej lub ekonomicznej które zostały określone w</w:t>
      </w:r>
      <w:r>
        <w:rPr>
          <w:rFonts w:ascii="Verdana" w:hAnsi="Verdana" w:cs="Arial"/>
          <w:i/>
          <w:iCs/>
          <w:sz w:val="14"/>
          <w:szCs w:val="14"/>
        </w:rPr>
        <w:t xml:space="preserve"> pkt. …….</w:t>
      </w:r>
      <w:r w:rsidRPr="0045799F">
        <w:rPr>
          <w:rFonts w:ascii="Verdana" w:hAnsi="Verdana" w:cs="Arial"/>
          <w:i/>
          <w:iCs/>
          <w:sz w:val="14"/>
          <w:szCs w:val="14"/>
        </w:rPr>
        <w:t xml:space="preserve"> </w:t>
      </w:r>
      <w:r>
        <w:rPr>
          <w:rFonts w:ascii="Verdana" w:hAnsi="Verdana" w:cs="Arial"/>
          <w:i/>
          <w:iCs/>
          <w:sz w:val="14"/>
          <w:szCs w:val="14"/>
        </w:rPr>
        <w:t>SWZ</w:t>
      </w:r>
      <w:r w:rsidRPr="0045799F">
        <w:rPr>
          <w:rFonts w:ascii="Verdana" w:hAnsi="Verdana" w:cs="Arial"/>
          <w:i/>
          <w:iCs/>
          <w:sz w:val="14"/>
          <w:szCs w:val="14"/>
        </w:rPr>
        <w:t xml:space="preserve"> </w:t>
      </w:r>
      <w:r>
        <w:rPr>
          <w:rFonts w:ascii="Verdana" w:hAnsi="Verdana" w:cs="Arial"/>
          <w:i/>
          <w:iCs/>
          <w:sz w:val="14"/>
          <w:szCs w:val="14"/>
        </w:rPr>
        <w:t>-</w:t>
      </w:r>
      <w:r w:rsidRPr="0045799F">
        <w:rPr>
          <w:rFonts w:ascii="Verdana" w:hAnsi="Verdana" w:cs="Arial"/>
          <w:i/>
          <w:iCs/>
          <w:sz w:val="14"/>
          <w:szCs w:val="14"/>
        </w:rPr>
        <w:t xml:space="preserve"> warunk</w:t>
      </w:r>
      <w:r>
        <w:rPr>
          <w:rFonts w:ascii="Verdana" w:hAnsi="Verdana" w:cs="Arial"/>
          <w:i/>
          <w:iCs/>
          <w:sz w:val="14"/>
          <w:szCs w:val="14"/>
        </w:rPr>
        <w:t>i</w:t>
      </w:r>
      <w:r w:rsidRPr="0045799F">
        <w:rPr>
          <w:rFonts w:ascii="Verdana" w:hAnsi="Verdana" w:cs="Arial"/>
          <w:i/>
          <w:iCs/>
          <w:sz w:val="14"/>
          <w:szCs w:val="14"/>
        </w:rPr>
        <w:t xml:space="preserve"> udziału w postepowaniu)</w:t>
      </w:r>
    </w:p>
    <w:p w14:paraId="10CC0091" w14:textId="77777777" w:rsidR="00923E13" w:rsidRPr="0047297A" w:rsidRDefault="00923E13" w:rsidP="00923E1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D3E67C7" w14:textId="77777777" w:rsidR="00923E13" w:rsidRDefault="00923E13" w:rsidP="00923E13">
      <w:pPr>
        <w:spacing w:line="360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47297A">
        <w:rPr>
          <w:rFonts w:ascii="Verdana" w:hAnsi="Verdana" w:cs="Arial"/>
          <w:b/>
          <w:i/>
          <w:sz w:val="18"/>
          <w:szCs w:val="18"/>
          <w:u w:val="single"/>
        </w:rPr>
        <w:t xml:space="preserve">Jednocześnie </w:t>
      </w:r>
      <w:r>
        <w:rPr>
          <w:rFonts w:ascii="Verdana" w:hAnsi="Verdana" w:cs="Arial"/>
          <w:b/>
          <w:i/>
          <w:sz w:val="18"/>
          <w:szCs w:val="18"/>
          <w:u w:val="single"/>
        </w:rPr>
        <w:t xml:space="preserve">na potwierdzenie, że stosunek łączący mnie z Wykonawcą gwarantuje rzeczywisty dostęp do w/w zasobów </w:t>
      </w:r>
      <w:r w:rsidRPr="0047297A">
        <w:rPr>
          <w:rFonts w:ascii="Verdana" w:hAnsi="Verdana" w:cs="Arial"/>
          <w:b/>
          <w:i/>
          <w:sz w:val="18"/>
          <w:szCs w:val="18"/>
          <w:u w:val="single"/>
        </w:rPr>
        <w:t>wskazuje, iż:</w:t>
      </w:r>
    </w:p>
    <w:p w14:paraId="5E204AD5" w14:textId="77777777" w:rsidR="00923E13" w:rsidRPr="0047297A" w:rsidRDefault="00923E13" w:rsidP="00923E13">
      <w:pPr>
        <w:spacing w:line="360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</w:p>
    <w:p w14:paraId="17E3ABDE" w14:textId="77777777" w:rsidR="00923E13" w:rsidRPr="0047297A" w:rsidRDefault="00923E13" w:rsidP="00581206">
      <w:pPr>
        <w:widowControl/>
        <w:numPr>
          <w:ilvl w:val="6"/>
          <w:numId w:val="26"/>
        </w:numPr>
        <w:suppressAutoHyphens w:val="0"/>
        <w:spacing w:line="360" w:lineRule="auto"/>
        <w:ind w:left="284" w:hanging="284"/>
        <w:contextualSpacing/>
        <w:jc w:val="both"/>
        <w:rPr>
          <w:rFonts w:ascii="Verdana" w:hAnsi="Verdana" w:cs="Arial"/>
          <w:sz w:val="18"/>
          <w:szCs w:val="18"/>
        </w:rPr>
      </w:pPr>
      <w:r w:rsidRPr="0047297A">
        <w:rPr>
          <w:rFonts w:ascii="Verdana" w:hAnsi="Verdana" w:cs="Arial"/>
          <w:sz w:val="18"/>
          <w:szCs w:val="18"/>
        </w:rPr>
        <w:t xml:space="preserve">Zakres </w:t>
      </w:r>
      <w:r>
        <w:rPr>
          <w:rFonts w:ascii="Verdana" w:hAnsi="Verdana" w:cs="Arial"/>
          <w:sz w:val="18"/>
          <w:szCs w:val="18"/>
        </w:rPr>
        <w:t>dostępnych Wykonawcy</w:t>
      </w:r>
      <w:r w:rsidRPr="0047297A">
        <w:rPr>
          <w:rFonts w:ascii="Verdana" w:hAnsi="Verdana" w:cs="Arial"/>
          <w:sz w:val="18"/>
          <w:szCs w:val="18"/>
        </w:rPr>
        <w:t xml:space="preserve"> zasobów będzie następujący: ……………………………………</w:t>
      </w:r>
      <w:r>
        <w:rPr>
          <w:rFonts w:ascii="Verdana" w:hAnsi="Verdana" w:cs="Arial"/>
          <w:sz w:val="18"/>
          <w:szCs w:val="18"/>
        </w:rPr>
        <w:t>………………….</w:t>
      </w:r>
    </w:p>
    <w:p w14:paraId="14451900" w14:textId="77777777" w:rsidR="00923E13" w:rsidRPr="0047297A" w:rsidRDefault="00923E13" w:rsidP="00923E13">
      <w:pPr>
        <w:spacing w:line="360" w:lineRule="auto"/>
        <w:ind w:left="284"/>
        <w:contextualSpacing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14:paraId="39DCD510" w14:textId="77777777" w:rsidR="00923E13" w:rsidRPr="0047297A" w:rsidRDefault="00923E13" w:rsidP="00923E13">
      <w:pPr>
        <w:spacing w:line="360" w:lineRule="auto"/>
        <w:ind w:left="284"/>
        <w:contextualSpacing/>
        <w:jc w:val="both"/>
        <w:rPr>
          <w:rFonts w:ascii="Verdana" w:hAnsi="Verdana" w:cs="Arial"/>
          <w:sz w:val="18"/>
          <w:szCs w:val="18"/>
        </w:rPr>
      </w:pPr>
    </w:p>
    <w:p w14:paraId="67E6AC43" w14:textId="77777777" w:rsidR="00923E13" w:rsidRPr="0047297A" w:rsidRDefault="00923E13" w:rsidP="00581206">
      <w:pPr>
        <w:widowControl/>
        <w:numPr>
          <w:ilvl w:val="6"/>
          <w:numId w:val="26"/>
        </w:numPr>
        <w:suppressAutoHyphens w:val="0"/>
        <w:spacing w:line="360" w:lineRule="auto"/>
        <w:ind w:left="284" w:hanging="284"/>
        <w:contextualSpacing/>
        <w:jc w:val="both"/>
        <w:rPr>
          <w:rFonts w:ascii="Verdana" w:hAnsi="Verdana" w:cs="Arial"/>
          <w:sz w:val="18"/>
          <w:szCs w:val="18"/>
        </w:rPr>
      </w:pPr>
      <w:r w:rsidRPr="0047297A">
        <w:rPr>
          <w:rFonts w:ascii="Verdana" w:hAnsi="Verdana" w:cs="Arial"/>
          <w:sz w:val="18"/>
          <w:szCs w:val="18"/>
        </w:rPr>
        <w:t xml:space="preserve">Sposób i okres udostępniania Wykonawcy </w:t>
      </w:r>
      <w:r>
        <w:rPr>
          <w:rFonts w:ascii="Verdana" w:hAnsi="Verdana" w:cs="Arial"/>
          <w:sz w:val="18"/>
          <w:szCs w:val="18"/>
        </w:rPr>
        <w:t>i</w:t>
      </w:r>
      <w:r w:rsidRPr="0047297A">
        <w:rPr>
          <w:rFonts w:ascii="Verdana" w:hAnsi="Verdana" w:cs="Arial"/>
          <w:sz w:val="18"/>
          <w:szCs w:val="18"/>
        </w:rPr>
        <w:t xml:space="preserve"> wykorzyst</w:t>
      </w:r>
      <w:r>
        <w:rPr>
          <w:rFonts w:ascii="Verdana" w:hAnsi="Verdana" w:cs="Arial"/>
          <w:sz w:val="18"/>
          <w:szCs w:val="18"/>
        </w:rPr>
        <w:t>a</w:t>
      </w:r>
      <w:r w:rsidRPr="0047297A">
        <w:rPr>
          <w:rFonts w:ascii="Verdana" w:hAnsi="Verdana" w:cs="Arial"/>
          <w:sz w:val="18"/>
          <w:szCs w:val="18"/>
        </w:rPr>
        <w:t xml:space="preserve">nia przez </w:t>
      </w:r>
      <w:r>
        <w:rPr>
          <w:rFonts w:ascii="Verdana" w:hAnsi="Verdana" w:cs="Arial"/>
          <w:sz w:val="18"/>
          <w:szCs w:val="18"/>
        </w:rPr>
        <w:t xml:space="preserve">niego </w:t>
      </w:r>
      <w:r w:rsidRPr="0047297A">
        <w:rPr>
          <w:rFonts w:ascii="Verdana" w:hAnsi="Verdana" w:cs="Arial"/>
          <w:sz w:val="18"/>
          <w:szCs w:val="18"/>
        </w:rPr>
        <w:t xml:space="preserve"> w/w zasobów </w:t>
      </w:r>
      <w:r>
        <w:rPr>
          <w:rFonts w:ascii="Verdana" w:hAnsi="Verdana" w:cs="Arial"/>
          <w:sz w:val="18"/>
          <w:szCs w:val="18"/>
        </w:rPr>
        <w:t xml:space="preserve">przy wykonywaniu zamówienia </w:t>
      </w:r>
      <w:r w:rsidRPr="0047297A">
        <w:rPr>
          <w:rFonts w:ascii="Verdana" w:hAnsi="Verdana" w:cs="Arial"/>
          <w:sz w:val="18"/>
          <w:szCs w:val="18"/>
        </w:rPr>
        <w:t>będzie następujący: 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………….</w:t>
      </w:r>
    </w:p>
    <w:p w14:paraId="176B844C" w14:textId="77777777" w:rsidR="00923E13" w:rsidRPr="0047297A" w:rsidRDefault="00923E13" w:rsidP="00923E13">
      <w:pPr>
        <w:spacing w:line="360" w:lineRule="auto"/>
        <w:ind w:left="284"/>
        <w:contextualSpacing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14:paraId="12BF180D" w14:textId="77777777" w:rsidR="00923E13" w:rsidRPr="0047297A" w:rsidRDefault="00923E13" w:rsidP="00923E13">
      <w:pPr>
        <w:spacing w:line="360" w:lineRule="auto"/>
        <w:ind w:left="284"/>
        <w:contextualSpacing/>
        <w:jc w:val="both"/>
        <w:rPr>
          <w:rFonts w:ascii="Verdana" w:hAnsi="Verdana" w:cs="Arial"/>
          <w:sz w:val="18"/>
          <w:szCs w:val="18"/>
        </w:rPr>
      </w:pPr>
    </w:p>
    <w:p w14:paraId="480A664A" w14:textId="77777777" w:rsidR="00923E13" w:rsidRPr="009010FF" w:rsidRDefault="00923E13" w:rsidP="00581206">
      <w:pPr>
        <w:widowControl/>
        <w:numPr>
          <w:ilvl w:val="6"/>
          <w:numId w:val="26"/>
        </w:numPr>
        <w:suppressAutoHyphens w:val="0"/>
        <w:spacing w:line="360" w:lineRule="auto"/>
        <w:ind w:left="284" w:hanging="284"/>
        <w:contextualSpacing/>
        <w:jc w:val="both"/>
        <w:rPr>
          <w:rFonts w:ascii="Verdana" w:hAnsi="Verdana" w:cs="Arial"/>
          <w:sz w:val="18"/>
          <w:szCs w:val="18"/>
        </w:rPr>
      </w:pPr>
      <w:r w:rsidRPr="0047297A">
        <w:rPr>
          <w:rFonts w:ascii="Verdana" w:eastAsia="Times New Roman" w:hAnsi="Verdana" w:cs="Arial"/>
          <w:sz w:val="18"/>
          <w:szCs w:val="18"/>
          <w:bdr w:val="none" w:sz="0" w:space="0" w:color="auto" w:frame="1"/>
          <w:lang w:eastAsia="pl-P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Pr="009010FF">
        <w:rPr>
          <w:rFonts w:ascii="Verdana" w:eastAsia="Times New Roman" w:hAnsi="Verdana" w:cs="Arial"/>
          <w:sz w:val="18"/>
          <w:szCs w:val="18"/>
          <w:bdr w:val="none" w:sz="0" w:space="0" w:color="auto" w:frame="1"/>
          <w:lang w:eastAsia="pl-PL"/>
        </w:rPr>
        <w:t>dostawy lub usługi</w:t>
      </w:r>
      <w:r w:rsidRPr="0047297A">
        <w:rPr>
          <w:rFonts w:ascii="Verdana" w:eastAsia="Times New Roman" w:hAnsi="Verdana" w:cs="Arial"/>
          <w:sz w:val="18"/>
          <w:szCs w:val="18"/>
          <w:bdr w:val="none" w:sz="0" w:space="0" w:color="auto" w:frame="1"/>
          <w:lang w:eastAsia="pl-PL"/>
        </w:rPr>
        <w:t>, których wskazane zdolności dotyczą : ………………………………………………………………………………………………………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18"/>
          <w:szCs w:val="18"/>
          <w:bdr w:val="none" w:sz="0" w:space="0" w:color="auto" w:frame="1"/>
          <w:lang w:eastAsia="pl-PL"/>
        </w:rPr>
        <w:t>…………………….</w:t>
      </w:r>
    </w:p>
    <w:p w14:paraId="52030E3B" w14:textId="77777777" w:rsidR="00923E13" w:rsidRPr="0047297A" w:rsidRDefault="00923E13" w:rsidP="00923E13">
      <w:pPr>
        <w:spacing w:line="360" w:lineRule="auto"/>
        <w:ind w:left="284"/>
        <w:contextualSpacing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14:paraId="5A45D61B" w14:textId="77777777" w:rsidR="00923E13" w:rsidRPr="0047297A" w:rsidRDefault="00923E13" w:rsidP="00923E13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14:paraId="4433C07F" w14:textId="77777777" w:rsidR="00923E13" w:rsidRDefault="00923E13" w:rsidP="00581206">
      <w:pPr>
        <w:pStyle w:val="Akapitzlist"/>
        <w:numPr>
          <w:ilvl w:val="6"/>
          <w:numId w:val="26"/>
        </w:numPr>
        <w:tabs>
          <w:tab w:val="left" w:pos="142"/>
          <w:tab w:val="left" w:pos="284"/>
        </w:tabs>
        <w:suppressAutoHyphens w:val="0"/>
        <w:autoSpaceDE w:val="0"/>
        <w:spacing w:line="360" w:lineRule="auto"/>
        <w:ind w:left="0" w:firstLine="0"/>
        <w:jc w:val="both"/>
        <w:rPr>
          <w:rFonts w:ascii="Verdana" w:hAnsi="Verdana" w:cs="Tahoma"/>
          <w:sz w:val="18"/>
          <w:szCs w:val="18"/>
          <w:lang w:val="pl-PL"/>
        </w:rPr>
      </w:pPr>
      <w:r>
        <w:rPr>
          <w:rFonts w:ascii="Verdana" w:hAnsi="Verdana" w:cs="Tahoma"/>
          <w:sz w:val="18"/>
          <w:szCs w:val="18"/>
          <w:lang w:val="pl-PL"/>
        </w:rPr>
        <w:t>Inne ……………………………………………………………………………………………………………………………………………………</w:t>
      </w:r>
    </w:p>
    <w:p w14:paraId="106C9730" w14:textId="77777777" w:rsidR="00923E13" w:rsidRDefault="00923E13" w:rsidP="00923E13">
      <w:pPr>
        <w:pStyle w:val="Akapitzlist"/>
        <w:tabs>
          <w:tab w:val="left" w:pos="142"/>
          <w:tab w:val="left" w:pos="284"/>
        </w:tabs>
        <w:autoSpaceDE w:val="0"/>
        <w:spacing w:line="360" w:lineRule="auto"/>
        <w:ind w:left="284"/>
        <w:jc w:val="both"/>
        <w:rPr>
          <w:rFonts w:ascii="Verdana" w:hAnsi="Verdana" w:cs="Tahoma"/>
          <w:sz w:val="18"/>
          <w:szCs w:val="18"/>
          <w:lang w:val="pl-PL"/>
        </w:rPr>
      </w:pPr>
      <w:r>
        <w:rPr>
          <w:rFonts w:ascii="Verdana" w:hAnsi="Verdana" w:cs="Tahom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30F0D81E" w14:textId="77777777" w:rsidR="00923E13" w:rsidRPr="00832822" w:rsidRDefault="00923E13" w:rsidP="00923E13">
      <w:pPr>
        <w:pStyle w:val="Akapitzlist"/>
        <w:rPr>
          <w:rFonts w:ascii="Verdana" w:hAnsi="Verdana" w:cs="Tahoma"/>
          <w:sz w:val="18"/>
          <w:szCs w:val="18"/>
          <w:lang w:val="pl-PL"/>
        </w:rPr>
      </w:pPr>
    </w:p>
    <w:p w14:paraId="229FBBE9" w14:textId="77777777" w:rsidR="00923E13" w:rsidRPr="00832822" w:rsidRDefault="00923E13" w:rsidP="00923E13">
      <w:pPr>
        <w:pStyle w:val="Akapitzlist"/>
        <w:tabs>
          <w:tab w:val="left" w:pos="142"/>
          <w:tab w:val="left" w:pos="284"/>
        </w:tabs>
        <w:autoSpaceDE w:val="0"/>
        <w:spacing w:line="360" w:lineRule="auto"/>
        <w:ind w:left="1440"/>
        <w:jc w:val="both"/>
        <w:rPr>
          <w:rFonts w:ascii="Verdana" w:hAnsi="Verdana" w:cs="Tahoma"/>
          <w:sz w:val="18"/>
          <w:szCs w:val="18"/>
          <w:lang w:val="pl-PL"/>
        </w:rPr>
      </w:pPr>
    </w:p>
    <w:p w14:paraId="64F89848" w14:textId="77777777" w:rsidR="00923E13" w:rsidRPr="00371942" w:rsidRDefault="00923E13" w:rsidP="00371942">
      <w:pPr>
        <w:ind w:left="6381"/>
        <w:rPr>
          <w:color w:val="FF0000"/>
          <w:sz w:val="16"/>
          <w:szCs w:val="20"/>
        </w:rPr>
      </w:pPr>
      <w:r w:rsidRPr="00371942">
        <w:rPr>
          <w:color w:val="FF0000"/>
          <w:sz w:val="16"/>
          <w:szCs w:val="20"/>
        </w:rPr>
        <w:t xml:space="preserve">Kwalifikowany podpis elektroniczny, podpis </w:t>
      </w:r>
    </w:p>
    <w:p w14:paraId="2FF6FCAA" w14:textId="77777777" w:rsidR="00371942" w:rsidRPr="00371942" w:rsidRDefault="00923E13" w:rsidP="00371942">
      <w:pPr>
        <w:ind w:left="6381"/>
        <w:rPr>
          <w:color w:val="FF0000"/>
          <w:sz w:val="16"/>
          <w:szCs w:val="20"/>
        </w:rPr>
      </w:pPr>
      <w:r w:rsidRPr="00371942">
        <w:rPr>
          <w:color w:val="FF0000"/>
          <w:sz w:val="16"/>
          <w:szCs w:val="20"/>
        </w:rPr>
        <w:t>Zaufany lub podpis osobisty</w:t>
      </w:r>
    </w:p>
    <w:p w14:paraId="3147DEEC" w14:textId="77777777" w:rsidR="00371942" w:rsidRPr="00371942" w:rsidRDefault="00923E13" w:rsidP="00371942">
      <w:pPr>
        <w:ind w:left="6381"/>
        <w:rPr>
          <w:color w:val="FF0000"/>
          <w:sz w:val="16"/>
          <w:szCs w:val="20"/>
        </w:rPr>
      </w:pPr>
      <w:r w:rsidRPr="00371942">
        <w:rPr>
          <w:color w:val="FF0000"/>
          <w:sz w:val="16"/>
          <w:szCs w:val="20"/>
        </w:rPr>
        <w:t>upełnomocnionego przedstawiciela</w:t>
      </w:r>
    </w:p>
    <w:p w14:paraId="2D3FE36B" w14:textId="77777777" w:rsidR="00923E13" w:rsidRDefault="00371942" w:rsidP="00371942">
      <w:pPr>
        <w:ind w:left="6381"/>
        <w:rPr>
          <w:color w:val="FF0000"/>
          <w:sz w:val="16"/>
          <w:szCs w:val="20"/>
        </w:rPr>
      </w:pPr>
      <w:r w:rsidRPr="00371942">
        <w:rPr>
          <w:color w:val="FF0000"/>
          <w:sz w:val="16"/>
          <w:szCs w:val="20"/>
        </w:rPr>
        <w:t>podmiotu udostępniającego zasoby</w:t>
      </w:r>
    </w:p>
    <w:p w14:paraId="070457FE" w14:textId="77777777" w:rsidR="00371942" w:rsidRPr="00371942" w:rsidRDefault="00371942" w:rsidP="00371942">
      <w:pPr>
        <w:rPr>
          <w:sz w:val="16"/>
          <w:szCs w:val="20"/>
        </w:rPr>
      </w:pPr>
    </w:p>
    <w:p w14:paraId="4CB04FC3" w14:textId="77777777" w:rsidR="00371942" w:rsidRDefault="00371942" w:rsidP="00371942">
      <w:pPr>
        <w:rPr>
          <w:sz w:val="16"/>
          <w:szCs w:val="20"/>
        </w:rPr>
      </w:pPr>
    </w:p>
    <w:p w14:paraId="22F0D74A" w14:textId="77777777" w:rsidR="00371942" w:rsidRDefault="00371942" w:rsidP="00371942">
      <w:pPr>
        <w:rPr>
          <w:sz w:val="16"/>
          <w:szCs w:val="20"/>
        </w:rPr>
      </w:pPr>
    </w:p>
    <w:p w14:paraId="0C7FF77F" w14:textId="77777777" w:rsidR="00371942" w:rsidRPr="00371942" w:rsidRDefault="00371942" w:rsidP="00371942">
      <w:pPr>
        <w:rPr>
          <w:sz w:val="16"/>
          <w:szCs w:val="20"/>
        </w:rPr>
      </w:pPr>
    </w:p>
    <w:p w14:paraId="24466CCD" w14:textId="002F54C9" w:rsidR="00371942" w:rsidRDefault="00371942">
      <w:pPr>
        <w:widowControl/>
        <w:suppressAutoHyphens w:val="0"/>
        <w:rPr>
          <w:sz w:val="20"/>
        </w:rPr>
      </w:pPr>
    </w:p>
    <w:p w14:paraId="2CA61E26" w14:textId="77777777" w:rsidR="00CC2FB7" w:rsidRPr="00CC2FB7" w:rsidRDefault="00CC2FB7" w:rsidP="00CC2FB7">
      <w:pPr>
        <w:rPr>
          <w:lang w:val="x-none"/>
        </w:rPr>
      </w:pPr>
    </w:p>
    <w:sectPr w:rsidR="00CC2FB7" w:rsidRPr="00CC2FB7" w:rsidSect="000D677B">
      <w:footerReference w:type="default" r:id="rId8"/>
      <w:pgSz w:w="11906" w:h="16838"/>
      <w:pgMar w:top="567" w:right="1134" w:bottom="1134" w:left="1134" w:header="284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3A09F" w14:textId="77777777" w:rsidR="000D7C1B" w:rsidRDefault="000D7C1B">
      <w:r>
        <w:separator/>
      </w:r>
    </w:p>
  </w:endnote>
  <w:endnote w:type="continuationSeparator" w:id="0">
    <w:p w14:paraId="64D412DD" w14:textId="77777777" w:rsidR="000D7C1B" w:rsidRDefault="000D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Hindi">
    <w:altName w:val="MS Mincho"/>
    <w:charset w:val="8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C3DC9" w14:textId="72642053" w:rsidR="00CF187B" w:rsidRDefault="00CF187B" w:rsidP="00D76E7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96161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D7DC7" w14:textId="77777777" w:rsidR="000D7C1B" w:rsidRDefault="000D7C1B">
      <w:r>
        <w:separator/>
      </w:r>
    </w:p>
  </w:footnote>
  <w:footnote w:type="continuationSeparator" w:id="0">
    <w:p w14:paraId="1096553A" w14:textId="77777777" w:rsidR="000D7C1B" w:rsidRDefault="000D7C1B">
      <w:r>
        <w:continuationSeparator/>
      </w:r>
    </w:p>
  </w:footnote>
  <w:footnote w:id="1">
    <w:p w14:paraId="326A0FC8" w14:textId="77777777" w:rsidR="00985AA1" w:rsidRPr="00836195" w:rsidRDefault="00985AA1" w:rsidP="00985AA1">
      <w:pPr>
        <w:jc w:val="both"/>
        <w:rPr>
          <w:rFonts w:ascii="Arial" w:hAnsi="Arial" w:cs="Arial"/>
          <w:color w:val="222222"/>
          <w:sz w:val="10"/>
          <w:szCs w:val="10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836195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836195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zwanej dalej „ustawą”, </w:t>
      </w:r>
      <w:r w:rsidRPr="00836195">
        <w:rPr>
          <w:rFonts w:ascii="Arial" w:hAnsi="Arial" w:cs="Arial"/>
          <w:color w:val="222222"/>
          <w:sz w:val="10"/>
          <w:szCs w:val="10"/>
        </w:rPr>
        <w:t xml:space="preserve">z </w:t>
      </w:r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 xml:space="preserve">postępowania o udzielenie zamówienia publicznego lub konkursu prowadzonego na podstawie ustawy </w:t>
      </w:r>
      <w:proofErr w:type="spellStart"/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Pzp</w:t>
      </w:r>
      <w:proofErr w:type="spellEnd"/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 xml:space="preserve"> wyklucza się:</w:t>
      </w:r>
    </w:p>
    <w:p w14:paraId="29EC3A68" w14:textId="77777777" w:rsidR="00985AA1" w:rsidRPr="00836195" w:rsidRDefault="00985AA1" w:rsidP="00985AA1">
      <w:pPr>
        <w:jc w:val="both"/>
        <w:rPr>
          <w:rFonts w:ascii="Arial" w:eastAsia="Times New Roman" w:hAnsi="Arial" w:cs="Arial"/>
          <w:color w:val="222222"/>
          <w:sz w:val="10"/>
          <w:szCs w:val="10"/>
          <w:lang w:eastAsia="pl-PL"/>
        </w:rPr>
      </w:pPr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897DF2" w14:textId="77777777" w:rsidR="00985AA1" w:rsidRPr="00836195" w:rsidRDefault="00985AA1" w:rsidP="00985AA1">
      <w:pPr>
        <w:jc w:val="both"/>
        <w:rPr>
          <w:rFonts w:ascii="Arial" w:hAnsi="Arial" w:cs="Arial"/>
          <w:color w:val="222222"/>
          <w:sz w:val="10"/>
          <w:szCs w:val="10"/>
        </w:rPr>
      </w:pPr>
      <w:r w:rsidRPr="00836195">
        <w:rPr>
          <w:rFonts w:ascii="Arial" w:hAnsi="Arial" w:cs="Arial"/>
          <w:color w:val="222222"/>
          <w:sz w:val="10"/>
          <w:szCs w:val="10"/>
        </w:rPr>
        <w:t xml:space="preserve">2) </w:t>
      </w:r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B1A8C5" w14:textId="77777777" w:rsidR="00985AA1" w:rsidRPr="00836195" w:rsidRDefault="00985AA1" w:rsidP="00985AA1">
      <w:pPr>
        <w:jc w:val="both"/>
        <w:rPr>
          <w:rFonts w:ascii="Arial" w:eastAsia="Times New Roman" w:hAnsi="Arial" w:cs="Arial"/>
          <w:color w:val="222222"/>
          <w:sz w:val="10"/>
          <w:szCs w:val="10"/>
          <w:lang w:eastAsia="pl-PL"/>
        </w:rPr>
      </w:pPr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68E7057" w14:textId="77777777" w:rsidR="00836195" w:rsidRPr="00836195" w:rsidRDefault="00836195" w:rsidP="00836195">
      <w:pPr>
        <w:jc w:val="both"/>
        <w:rPr>
          <w:rFonts w:ascii="Arial" w:hAnsi="Arial" w:cs="Arial"/>
          <w:color w:val="222222"/>
          <w:sz w:val="10"/>
          <w:szCs w:val="10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836195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836195">
        <w:rPr>
          <w:rFonts w:ascii="Arial" w:hAnsi="Arial" w:cs="Arial"/>
          <w:iCs/>
          <w:color w:val="222222"/>
          <w:sz w:val="10"/>
          <w:szCs w:val="10"/>
        </w:rPr>
        <w:t>o szczególnych rozwiązaniach w zakresie przeciwdziałania wspieraniu agresji na Ukrainę oraz służących ochronie bezpieczeństwa narodowego</w:t>
      </w:r>
      <w:r w:rsidRPr="00836195">
        <w:rPr>
          <w:rFonts w:ascii="Arial" w:hAnsi="Arial" w:cs="Arial"/>
          <w:i/>
          <w:iCs/>
          <w:color w:val="222222"/>
          <w:sz w:val="10"/>
          <w:szCs w:val="10"/>
        </w:rPr>
        <w:t xml:space="preserve">,  </w:t>
      </w:r>
      <w:r w:rsidRPr="00836195">
        <w:rPr>
          <w:rFonts w:ascii="Arial" w:hAnsi="Arial" w:cs="Arial"/>
          <w:iCs/>
          <w:color w:val="222222"/>
          <w:sz w:val="10"/>
          <w:szCs w:val="10"/>
        </w:rPr>
        <w:t xml:space="preserve">zwanej dalej „ustawą”, </w:t>
      </w:r>
      <w:r w:rsidRPr="00836195">
        <w:rPr>
          <w:rFonts w:ascii="Arial" w:hAnsi="Arial" w:cs="Arial"/>
          <w:color w:val="222222"/>
          <w:sz w:val="10"/>
          <w:szCs w:val="10"/>
        </w:rPr>
        <w:t xml:space="preserve">z </w:t>
      </w:r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 xml:space="preserve">postępowania o udzielenie zamówienia publicznego lub konkursu prowadzonego na podstawie ustawy </w:t>
      </w:r>
      <w:proofErr w:type="spellStart"/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Pzp</w:t>
      </w:r>
      <w:proofErr w:type="spellEnd"/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 xml:space="preserve"> wyklucza się:</w:t>
      </w:r>
    </w:p>
    <w:p w14:paraId="3178A355" w14:textId="77777777" w:rsidR="00836195" w:rsidRPr="00836195" w:rsidRDefault="00836195" w:rsidP="00836195">
      <w:pPr>
        <w:jc w:val="both"/>
        <w:rPr>
          <w:rFonts w:ascii="Arial" w:eastAsia="Times New Roman" w:hAnsi="Arial" w:cs="Arial"/>
          <w:color w:val="222222"/>
          <w:sz w:val="10"/>
          <w:szCs w:val="10"/>
          <w:lang w:eastAsia="pl-PL"/>
        </w:rPr>
      </w:pPr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1EB2AA" w14:textId="77777777" w:rsidR="00836195" w:rsidRPr="00836195" w:rsidRDefault="00836195" w:rsidP="00836195">
      <w:pPr>
        <w:jc w:val="both"/>
        <w:rPr>
          <w:rFonts w:ascii="Arial" w:hAnsi="Arial" w:cs="Arial"/>
          <w:color w:val="222222"/>
          <w:sz w:val="10"/>
          <w:szCs w:val="10"/>
        </w:rPr>
      </w:pPr>
      <w:r w:rsidRPr="00836195">
        <w:rPr>
          <w:rFonts w:ascii="Arial" w:hAnsi="Arial" w:cs="Arial"/>
          <w:color w:val="222222"/>
          <w:sz w:val="10"/>
          <w:szCs w:val="10"/>
        </w:rPr>
        <w:t xml:space="preserve">2) </w:t>
      </w:r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B92C34" w14:textId="77777777" w:rsidR="00836195" w:rsidRPr="00836195" w:rsidRDefault="00836195" w:rsidP="00836195">
      <w:pPr>
        <w:jc w:val="both"/>
        <w:rPr>
          <w:rFonts w:ascii="Arial" w:eastAsia="Times New Roman" w:hAnsi="Arial" w:cs="Arial"/>
          <w:color w:val="222222"/>
          <w:sz w:val="10"/>
          <w:szCs w:val="10"/>
          <w:lang w:eastAsia="pl-PL"/>
        </w:rPr>
      </w:pPr>
      <w:r w:rsidRPr="00836195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AE197E4" w14:textId="77777777" w:rsidR="00836195" w:rsidRPr="00896587" w:rsidRDefault="00836195" w:rsidP="0083619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95617B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gwek7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/>
        <w:b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/>
        <w:bCs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/>
        <w:bCs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/>
        <w:bCs/>
        <w:sz w:val="22"/>
        <w:szCs w:val="22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/>
        <w:bCs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/>
        <w:bCs/>
        <w:sz w:val="22"/>
        <w:szCs w:val="22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/>
        <w:bCs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/>
        <w:bCs/>
        <w:sz w:val="22"/>
        <w:szCs w:val="22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/>
        <w:bCs/>
        <w:sz w:val="22"/>
        <w:szCs w:val="22"/>
      </w:rPr>
    </w:lvl>
  </w:abstractNum>
  <w:abstractNum w:abstractNumId="4" w15:restartNumberingAfterBreak="0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Calibri" w:eastAsia="Times New Roman" w:hAnsi="Calibri" w:cs="Times New Roman"/>
        <w:spacing w:val="-1"/>
        <w:sz w:val="22"/>
        <w:szCs w:val="22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0000005"/>
    <w:multiLevelType w:val="multi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/>
        <w:spacing w:val="-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6"/>
    <w:multiLevelType w:val="single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8" w15:restartNumberingAfterBreak="0">
    <w:nsid w:val="00000007"/>
    <w:multiLevelType w:val="multilevel"/>
    <w:tmpl w:val="00000007"/>
    <w:name w:val="WW8Num15"/>
    <w:lvl w:ilvl="0">
      <w:start w:val="14"/>
      <w:numFmt w:val="decimal"/>
      <w:lvlText w:val="%1"/>
      <w:lvlJc w:val="left"/>
      <w:pPr>
        <w:tabs>
          <w:tab w:val="num" w:pos="709"/>
        </w:tabs>
        <w:ind w:left="492" w:hanging="492"/>
      </w:pPr>
      <w:rPr>
        <w:rFonts w:ascii="Calibri" w:hAnsi="Calibri" w:cs="Calibri" w:hint="default"/>
        <w:sz w:val="22"/>
        <w:szCs w:val="22"/>
      </w:rPr>
    </w:lvl>
    <w:lvl w:ilvl="1">
      <w:start w:val="12"/>
      <w:numFmt w:val="decimal"/>
      <w:lvlText w:val="%1.%2"/>
      <w:lvlJc w:val="left"/>
      <w:pPr>
        <w:tabs>
          <w:tab w:val="num" w:pos="0"/>
        </w:tabs>
        <w:ind w:left="492" w:hanging="492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8"/>
    <w:multiLevelType w:val="multilevel"/>
    <w:tmpl w:val="00000008"/>
    <w:name w:val="WW8Num17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>
      <w:start w:val="12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Calibri" w:hAnsi="Calibri" w:cs="Calibri" w:hint="default"/>
        <w:b w:val="0"/>
        <w:sz w:val="22"/>
        <w:szCs w:val="22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1"/>
        <w:szCs w:val="21"/>
      </w:rPr>
    </w:lvl>
  </w:abstractNum>
  <w:abstractNum w:abstractNumId="11" w15:restartNumberingAfterBreak="0">
    <w:nsid w:val="0000000A"/>
    <w:multiLevelType w:val="multilevel"/>
    <w:tmpl w:val="0192A8F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B"/>
    <w:multiLevelType w:val="singleLevel"/>
    <w:tmpl w:val="0000000B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60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13" w15:restartNumberingAfterBreak="0">
    <w:nsid w:val="0000000C"/>
    <w:multiLevelType w:val="singleLevel"/>
    <w:tmpl w:val="0000000C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14" w15:restartNumberingAfterBreak="0">
    <w:nsid w:val="0000000D"/>
    <w:multiLevelType w:val="singleLevel"/>
    <w:tmpl w:val="0000000D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15" w15:restartNumberingAfterBreak="0">
    <w:nsid w:val="0000000E"/>
    <w:multiLevelType w:val="multilevel"/>
    <w:tmpl w:val="0000000E"/>
    <w:name w:val="WW8Num23"/>
    <w:lvl w:ilvl="0">
      <w:start w:val="9"/>
      <w:numFmt w:val="decimal"/>
      <w:lvlText w:val="%1"/>
      <w:lvlJc w:val="left"/>
      <w:pPr>
        <w:tabs>
          <w:tab w:val="num" w:pos="0"/>
        </w:tabs>
        <w:ind w:left="2150" w:hanging="70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2150" w:hanging="700"/>
      </w:pPr>
      <w:rPr>
        <w:rFonts w:ascii="Calibri" w:eastAsia="Arial" w:hAnsi="Calibri" w:cs="Calibri" w:hint="default"/>
        <w:color w:val="0F0F0F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3240" w:hanging="700"/>
      </w:pPr>
      <w:rPr>
        <w:rFonts w:ascii="Liberation Serif" w:hAnsi="Liberation Serif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4168" w:hanging="700"/>
      </w:pPr>
      <w:rPr>
        <w:rFonts w:ascii="Liberation Serif" w:hAnsi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5096" w:hanging="700"/>
      </w:pPr>
      <w:rPr>
        <w:rFonts w:ascii="Liberation Serif" w:hAnsi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6024" w:hanging="700"/>
      </w:pPr>
      <w:rPr>
        <w:rFonts w:ascii="Liberation Serif" w:hAnsi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6952" w:hanging="700"/>
      </w:pPr>
      <w:rPr>
        <w:rFonts w:ascii="Liberation Serif" w:hAnsi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7880" w:hanging="700"/>
      </w:pPr>
      <w:rPr>
        <w:rFonts w:ascii="Liberation Serif" w:hAnsi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8808" w:hanging="700"/>
      </w:pPr>
      <w:rPr>
        <w:rFonts w:ascii="Liberation Serif" w:hAnsi="Liberation Serif" w:hint="default"/>
      </w:rPr>
    </w:lvl>
  </w:abstractNum>
  <w:abstractNum w:abstractNumId="16" w15:restartNumberingAfterBreak="0">
    <w:nsid w:val="0000000F"/>
    <w:multiLevelType w:val="multilevel"/>
    <w:tmpl w:val="0000000F"/>
    <w:name w:val="WW8Num25"/>
    <w:lvl w:ilvl="0">
      <w:start w:val="25"/>
      <w:numFmt w:val="decimal"/>
      <w:lvlText w:val="%1."/>
      <w:lvlJc w:val="left"/>
      <w:pPr>
        <w:tabs>
          <w:tab w:val="num" w:pos="0"/>
        </w:tabs>
        <w:ind w:left="444" w:hanging="444"/>
      </w:pPr>
      <w:rPr>
        <w:rFonts w:ascii="Calibri" w:eastAsia="Times New Roman" w:hAnsi="Calibri" w:cs="Calibri" w:hint="default"/>
        <w:bCs/>
        <w:kern w:val="0"/>
        <w:sz w:val="22"/>
        <w:szCs w:val="22"/>
        <w:lang w:eastAsia="pl-PL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3" w:hanging="444"/>
      </w:pPr>
      <w:rPr>
        <w:rFonts w:ascii="Calibri" w:eastAsia="Times New Roman" w:hAnsi="Calibri" w:cs="Calibri" w:hint="default"/>
        <w:bCs/>
        <w:kern w:val="0"/>
        <w:sz w:val="22"/>
        <w:szCs w:val="22"/>
        <w:lang w:eastAsia="pl-PL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Calibri" w:eastAsia="Times New Roman" w:hAnsi="Calibri" w:cs="Calibri" w:hint="default"/>
        <w:bCs/>
        <w:kern w:val="0"/>
        <w:sz w:val="22"/>
        <w:szCs w:val="22"/>
        <w:lang w:eastAsia="pl-PL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Calibri" w:eastAsia="Times New Roman" w:hAnsi="Calibri" w:cs="Calibri" w:hint="default"/>
        <w:bCs/>
        <w:kern w:val="0"/>
        <w:sz w:val="22"/>
        <w:szCs w:val="22"/>
        <w:lang w:eastAsia="pl-PL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ascii="Calibri" w:eastAsia="Times New Roman" w:hAnsi="Calibri" w:cs="Calibri" w:hint="default"/>
        <w:bCs/>
        <w:kern w:val="0"/>
        <w:sz w:val="22"/>
        <w:szCs w:val="22"/>
        <w:lang w:eastAsia="pl-PL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Calibri" w:eastAsia="Times New Roman" w:hAnsi="Calibri" w:cs="Calibri" w:hint="default"/>
        <w:bCs/>
        <w:kern w:val="0"/>
        <w:sz w:val="22"/>
        <w:szCs w:val="22"/>
        <w:lang w:eastAsia="pl-PL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ascii="Calibri" w:eastAsia="Times New Roman" w:hAnsi="Calibri" w:cs="Calibri" w:hint="default"/>
        <w:bCs/>
        <w:kern w:val="0"/>
        <w:sz w:val="22"/>
        <w:szCs w:val="22"/>
        <w:lang w:eastAsia="pl-PL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ascii="Calibri" w:eastAsia="Times New Roman" w:hAnsi="Calibri" w:cs="Calibri" w:hint="default"/>
        <w:bCs/>
        <w:kern w:val="0"/>
        <w:sz w:val="22"/>
        <w:szCs w:val="22"/>
        <w:lang w:eastAsia="pl-PL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ascii="Calibri" w:eastAsia="Times New Roman" w:hAnsi="Calibri" w:cs="Calibri" w:hint="default"/>
        <w:bCs/>
        <w:kern w:val="0"/>
        <w:sz w:val="22"/>
        <w:szCs w:val="22"/>
        <w:lang w:eastAsia="pl-PL" w:bidi="ar-SA"/>
      </w:rPr>
    </w:lvl>
  </w:abstractNum>
  <w:abstractNum w:abstractNumId="17" w15:restartNumberingAfterBreak="0">
    <w:nsid w:val="00000010"/>
    <w:multiLevelType w:val="singleLevel"/>
    <w:tmpl w:val="00000010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Calibri" w:hAnsi="Calibri" w:cs="Calibri" w:hint="default"/>
        <w:sz w:val="22"/>
        <w:szCs w:val="22"/>
      </w:rPr>
    </w:lvl>
  </w:abstractNum>
  <w:abstractNum w:abstractNumId="18" w15:restartNumberingAfterBreak="0">
    <w:nsid w:val="00000011"/>
    <w:multiLevelType w:val="singleLevel"/>
    <w:tmpl w:val="00000011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19" w15:restartNumberingAfterBreak="0">
    <w:nsid w:val="00000012"/>
    <w:multiLevelType w:val="singleLevel"/>
    <w:tmpl w:val="250A367C"/>
    <w:name w:val="WW8Num2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0"/>
        <w:szCs w:val="20"/>
      </w:rPr>
    </w:lvl>
  </w:abstractNum>
  <w:abstractNum w:abstractNumId="20" w15:restartNumberingAfterBreak="0">
    <w:nsid w:val="00000013"/>
    <w:multiLevelType w:val="singleLevel"/>
    <w:tmpl w:val="00000013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1" w15:restartNumberingAfterBreak="0">
    <w:nsid w:val="00000014"/>
    <w:multiLevelType w:val="multilevel"/>
    <w:tmpl w:val="4E8E1EE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872" w:hanging="408"/>
      </w:pPr>
      <w:rPr>
        <w:rFonts w:ascii="Tahoma" w:hAnsi="Tahoma" w:cs="Tahoma" w:hint="default"/>
        <w:b w:val="0"/>
        <w:bCs/>
        <w:w w:val="8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34" w:hanging="272"/>
      </w:pPr>
      <w:rPr>
        <w:rFonts w:ascii="Tahoma" w:eastAsia="Calibri" w:hAnsi="Tahoma" w:cs="Tahoma" w:hint="default"/>
        <w:b w:val="0"/>
        <w:bCs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910" w:hanging="272"/>
      </w:pPr>
      <w:rPr>
        <w:rFonts w:ascii="Liberation Serif" w:hAnsi="Liberation Serif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85" w:hanging="272"/>
      </w:pPr>
      <w:rPr>
        <w:rFonts w:ascii="Liberation Serif" w:hAnsi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260" w:hanging="272"/>
      </w:pPr>
      <w:rPr>
        <w:rFonts w:ascii="Liberation Serif" w:hAnsi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936" w:hanging="272"/>
      </w:pPr>
      <w:rPr>
        <w:rFonts w:ascii="Liberation Serif" w:hAnsi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11" w:hanging="272"/>
      </w:pPr>
      <w:rPr>
        <w:rFonts w:ascii="Liberation Serif" w:hAnsi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86" w:hanging="272"/>
      </w:pPr>
      <w:rPr>
        <w:rFonts w:ascii="Liberation Serif" w:hAnsi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5962" w:hanging="272"/>
      </w:pPr>
      <w:rPr>
        <w:rFonts w:ascii="Liberation Serif" w:hAnsi="Liberation Serif" w:hint="default"/>
      </w:rPr>
    </w:lvl>
  </w:abstractNum>
  <w:abstractNum w:abstractNumId="22" w15:restartNumberingAfterBreak="0">
    <w:nsid w:val="00000015"/>
    <w:multiLevelType w:val="single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  <w:lang w:eastAsia="pl-PL"/>
      </w:rPr>
    </w:lvl>
  </w:abstractNum>
  <w:abstractNum w:abstractNumId="23" w15:restartNumberingAfterBreak="0">
    <w:nsid w:val="00000016"/>
    <w:multiLevelType w:val="singleLevel"/>
    <w:tmpl w:val="00000016"/>
    <w:name w:val="WW8Num32"/>
    <w:lvl w:ilvl="0">
      <w:start w:val="1"/>
      <w:numFmt w:val="bullet"/>
      <w:lvlText w:val="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24" w15:restartNumberingAfterBreak="0">
    <w:nsid w:val="00000017"/>
    <w:multiLevelType w:val="multilevel"/>
    <w:tmpl w:val="5352C62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Tahoma" w:eastAsia="Times New Roman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8"/>
    <w:multiLevelType w:val="singleLevel"/>
    <w:tmpl w:val="00000018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9"/>
    <w:multiLevelType w:val="multilevel"/>
    <w:tmpl w:val="00000019"/>
    <w:name w:val="WW8Num36"/>
    <w:lvl w:ilvl="0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4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Calibri" w:eastAsia="Times New Roman" w:hAnsi="Calibri" w:cs="Times New Roman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Calibri" w:hint="default"/>
        <w:sz w:val="22"/>
        <w:szCs w:val="22"/>
      </w:rPr>
    </w:lvl>
    <w:lvl w:ilvl="6">
      <w:start w:val="10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Calibri" w:hint="default"/>
        <w:sz w:val="22"/>
        <w:szCs w:val="22"/>
      </w:rPr>
    </w:lvl>
  </w:abstractNum>
  <w:abstractNum w:abstractNumId="27" w15:restartNumberingAfterBreak="0">
    <w:nsid w:val="0000001A"/>
    <w:multiLevelType w:val="multilevel"/>
    <w:tmpl w:val="0000001A"/>
    <w:name w:val="WW8Num37"/>
    <w:lvl w:ilvl="0">
      <w:start w:val="3"/>
      <w:numFmt w:val="decimal"/>
      <w:lvlText w:val="%1."/>
      <w:lvlJc w:val="left"/>
      <w:pPr>
        <w:tabs>
          <w:tab w:val="num" w:pos="699"/>
        </w:tabs>
        <w:ind w:left="699" w:hanging="585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1176"/>
        </w:tabs>
        <w:ind w:left="1176" w:hanging="720"/>
      </w:pPr>
      <w:rPr>
        <w:rFonts w:ascii="Tahoma" w:eastAsia="Times New Roman" w:hAnsi="Tahoma" w:cs="Tahoma"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32"/>
        </w:tabs>
        <w:ind w:left="1632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4536"/>
        </w:tabs>
        <w:ind w:left="4536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5352"/>
        </w:tabs>
        <w:ind w:left="5352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808"/>
        </w:tabs>
        <w:ind w:left="5808" w:hanging="2160"/>
      </w:pPr>
      <w:rPr>
        <w:rFonts w:hint="default"/>
        <w:u w:val="none"/>
      </w:rPr>
    </w:lvl>
  </w:abstractNum>
  <w:abstractNum w:abstractNumId="28" w15:restartNumberingAfterBreak="0">
    <w:nsid w:val="0000001B"/>
    <w:multiLevelType w:val="multilevel"/>
    <w:tmpl w:val="0000001B"/>
    <w:name w:val="WW8Num38"/>
    <w:lvl w:ilvl="0">
      <w:start w:val="12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ascii="Calibri" w:hAnsi="Calibri" w:cs="Calibri" w:hint="default"/>
        <w:color w:val="0F0F0F"/>
        <w:position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  <w:color w:val="0F0F0F"/>
      </w:rPr>
    </w:lvl>
  </w:abstractNum>
  <w:abstractNum w:abstractNumId="29" w15:restartNumberingAfterBreak="0">
    <w:nsid w:val="0000001C"/>
    <w:multiLevelType w:val="multilevel"/>
    <w:tmpl w:val="DB201C60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Calibri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Calibri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Calibri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Calibri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Calibri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Calibri" w:hint="default"/>
        <w:b w:val="0"/>
      </w:rPr>
    </w:lvl>
  </w:abstractNum>
  <w:abstractNum w:abstractNumId="30" w15:restartNumberingAfterBreak="0">
    <w:nsid w:val="0000001D"/>
    <w:multiLevelType w:val="multilevel"/>
    <w:tmpl w:val="0000001D"/>
    <w:name w:val="WW8Num40"/>
    <w:lvl w:ilvl="0">
      <w:start w:val="22"/>
      <w:numFmt w:val="decimal"/>
      <w:lvlText w:val="%1."/>
      <w:lvlJc w:val="left"/>
      <w:pPr>
        <w:tabs>
          <w:tab w:val="num" w:pos="0"/>
        </w:tabs>
        <w:ind w:left="444" w:hanging="444"/>
      </w:pPr>
      <w:rPr>
        <w:rFonts w:ascii="Calibri" w:eastAsia="Times New Roman" w:hAnsi="Calibri" w:cs="Calibri" w:hint="default"/>
        <w:kern w:val="0"/>
        <w:sz w:val="22"/>
        <w:szCs w:val="22"/>
        <w:lang w:eastAsia="pl-PL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44"/>
      </w:pPr>
      <w:rPr>
        <w:rFonts w:ascii="Calibri" w:eastAsia="Times New Roman" w:hAnsi="Calibri" w:cs="Calibri" w:hint="default"/>
        <w:kern w:val="0"/>
        <w:sz w:val="22"/>
        <w:szCs w:val="22"/>
        <w:lang w:eastAsia="pl-PL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12" w:hanging="720"/>
      </w:pPr>
      <w:rPr>
        <w:rFonts w:ascii="Calibri" w:eastAsia="Times New Roman" w:hAnsi="Calibri" w:cs="Calibri" w:hint="default"/>
        <w:kern w:val="0"/>
        <w:sz w:val="22"/>
        <w:szCs w:val="22"/>
        <w:lang w:eastAsia="pl-PL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08" w:hanging="720"/>
      </w:pPr>
      <w:rPr>
        <w:rFonts w:ascii="Calibri" w:eastAsia="Times New Roman" w:hAnsi="Calibri" w:cs="Calibri" w:hint="default"/>
        <w:kern w:val="0"/>
        <w:sz w:val="22"/>
        <w:szCs w:val="22"/>
        <w:lang w:eastAsia="pl-PL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64" w:hanging="1080"/>
      </w:pPr>
      <w:rPr>
        <w:rFonts w:ascii="Calibri" w:eastAsia="Times New Roman" w:hAnsi="Calibri" w:cs="Calibri" w:hint="default"/>
        <w:kern w:val="0"/>
        <w:sz w:val="22"/>
        <w:szCs w:val="22"/>
        <w:lang w:eastAsia="pl-PL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60" w:hanging="1080"/>
      </w:pPr>
      <w:rPr>
        <w:rFonts w:ascii="Calibri" w:eastAsia="Times New Roman" w:hAnsi="Calibri" w:cs="Calibri" w:hint="default"/>
        <w:kern w:val="0"/>
        <w:sz w:val="22"/>
        <w:szCs w:val="22"/>
        <w:lang w:eastAsia="pl-PL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16" w:hanging="1440"/>
      </w:pPr>
      <w:rPr>
        <w:rFonts w:ascii="Calibri" w:eastAsia="Times New Roman" w:hAnsi="Calibri" w:cs="Calibri" w:hint="default"/>
        <w:kern w:val="0"/>
        <w:sz w:val="22"/>
        <w:szCs w:val="22"/>
        <w:lang w:eastAsia="pl-PL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12" w:hanging="1440"/>
      </w:pPr>
      <w:rPr>
        <w:rFonts w:ascii="Calibri" w:eastAsia="Times New Roman" w:hAnsi="Calibri" w:cs="Calibri" w:hint="default"/>
        <w:kern w:val="0"/>
        <w:sz w:val="22"/>
        <w:szCs w:val="22"/>
        <w:lang w:eastAsia="pl-PL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68" w:hanging="1800"/>
      </w:pPr>
      <w:rPr>
        <w:rFonts w:ascii="Calibri" w:eastAsia="Times New Roman" w:hAnsi="Calibri" w:cs="Calibri" w:hint="default"/>
        <w:kern w:val="0"/>
        <w:sz w:val="22"/>
        <w:szCs w:val="22"/>
        <w:lang w:eastAsia="pl-PL" w:bidi="ar-SA"/>
      </w:rPr>
    </w:lvl>
  </w:abstractNum>
  <w:abstractNum w:abstractNumId="31" w15:restartNumberingAfterBreak="0">
    <w:nsid w:val="0000001E"/>
    <w:multiLevelType w:val="singleLevel"/>
    <w:tmpl w:val="0000001E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2475" w:hanging="360"/>
      </w:pPr>
      <w:rPr>
        <w:rFonts w:hint="default"/>
      </w:rPr>
    </w:lvl>
  </w:abstractNum>
  <w:abstractNum w:abstractNumId="32" w15:restartNumberingAfterBreak="0">
    <w:nsid w:val="0000001F"/>
    <w:multiLevelType w:val="multilevel"/>
    <w:tmpl w:val="D89A19C4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 w:hint="default"/>
      </w:rPr>
    </w:lvl>
  </w:abstractNum>
  <w:abstractNum w:abstractNumId="33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34" w15:restartNumberingAfterBreak="0">
    <w:nsid w:val="00000021"/>
    <w:multiLevelType w:val="singleLevel"/>
    <w:tmpl w:val="00000021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eastAsia="Times New Roman" w:cs="Times New Roman" w:hint="default"/>
      </w:rPr>
    </w:lvl>
  </w:abstractNum>
  <w:abstractNum w:abstractNumId="35" w15:restartNumberingAfterBreak="0">
    <w:nsid w:val="00000022"/>
    <w:multiLevelType w:val="multilevel"/>
    <w:tmpl w:val="00000022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Calibri" w:eastAsia="DejaVu Sans" w:hAnsi="Calibri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3"/>
    <w:multiLevelType w:val="singleLevel"/>
    <w:tmpl w:val="00000023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0"/>
        <w:szCs w:val="20"/>
        <w:lang w:eastAsia="pl-PL"/>
      </w:rPr>
    </w:lvl>
  </w:abstractNum>
  <w:abstractNum w:abstractNumId="37" w15:restartNumberingAfterBreak="0">
    <w:nsid w:val="00000024"/>
    <w:multiLevelType w:val="multilevel"/>
    <w:tmpl w:val="00000024"/>
    <w:name w:val="WW8Num47"/>
    <w:lvl w:ilvl="0">
      <w:start w:val="14"/>
      <w:numFmt w:val="decimal"/>
      <w:lvlText w:val="%1"/>
      <w:lvlJc w:val="left"/>
      <w:pPr>
        <w:tabs>
          <w:tab w:val="num" w:pos="0"/>
        </w:tabs>
        <w:ind w:left="2145" w:hanging="6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2145" w:hanging="690"/>
      </w:pPr>
      <w:rPr>
        <w:rFonts w:ascii="Calibri" w:eastAsia="Arial" w:hAnsi="Calibri" w:cs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561" w:hanging="412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4366" w:hanging="412"/>
      </w:pPr>
      <w:rPr>
        <w:rFonts w:ascii="Liberation Serif" w:hAnsi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5269" w:hanging="412"/>
      </w:pPr>
      <w:rPr>
        <w:rFonts w:ascii="Liberation Serif" w:hAnsi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6171" w:hanging="412"/>
      </w:pPr>
      <w:rPr>
        <w:rFonts w:ascii="Liberation Serif" w:hAnsi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7074" w:hanging="412"/>
      </w:pPr>
      <w:rPr>
        <w:rFonts w:ascii="Liberation Serif" w:hAnsi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7976" w:hanging="412"/>
      </w:pPr>
      <w:rPr>
        <w:rFonts w:ascii="Liberation Serif" w:hAnsi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8879" w:hanging="412"/>
      </w:pPr>
      <w:rPr>
        <w:rFonts w:ascii="Liberation Serif" w:hAnsi="Liberation Serif" w:hint="default"/>
      </w:rPr>
    </w:lvl>
  </w:abstractNum>
  <w:abstractNum w:abstractNumId="38" w15:restartNumberingAfterBreak="0">
    <w:nsid w:val="00000025"/>
    <w:multiLevelType w:val="singleLevel"/>
    <w:tmpl w:val="00000025"/>
    <w:name w:val="WW8Num4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</w:abstractNum>
  <w:abstractNum w:abstractNumId="39" w15:restartNumberingAfterBreak="0">
    <w:nsid w:val="00000026"/>
    <w:multiLevelType w:val="singleLevel"/>
    <w:tmpl w:val="00000026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2545" w:hanging="430"/>
      </w:pPr>
      <w:rPr>
        <w:rFonts w:ascii="Calibri" w:eastAsia="Arial" w:hAnsi="Calibri" w:cs="Calibri" w:hint="default"/>
        <w:b w:val="0"/>
        <w:color w:val="0F0F0F"/>
        <w:w w:val="107"/>
        <w:sz w:val="22"/>
        <w:szCs w:val="22"/>
      </w:rPr>
    </w:lvl>
  </w:abstractNum>
  <w:abstractNum w:abstractNumId="40" w15:restartNumberingAfterBreak="0">
    <w:nsid w:val="00000027"/>
    <w:multiLevelType w:val="singleLevel"/>
    <w:tmpl w:val="00000027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41" w15:restartNumberingAfterBreak="0">
    <w:nsid w:val="00000028"/>
    <w:multiLevelType w:val="multilevel"/>
    <w:tmpl w:val="00000028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cs="Tahom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9"/>
    <w:multiLevelType w:val="singleLevel"/>
    <w:tmpl w:val="00000029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</w:rPr>
    </w:lvl>
  </w:abstractNum>
  <w:abstractNum w:abstractNumId="43" w15:restartNumberingAfterBreak="0">
    <w:nsid w:val="0000002A"/>
    <w:multiLevelType w:val="singleLevel"/>
    <w:tmpl w:val="6692524A"/>
    <w:name w:val="WW8Num53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44" w15:restartNumberingAfterBreak="0">
    <w:nsid w:val="0000002B"/>
    <w:multiLevelType w:val="multilevel"/>
    <w:tmpl w:val="0000002B"/>
    <w:name w:val="WW8Num55"/>
    <w:lvl w:ilvl="0">
      <w:start w:val="13"/>
      <w:numFmt w:val="decimal"/>
      <w:lvlText w:val="%1."/>
      <w:lvlJc w:val="left"/>
      <w:pPr>
        <w:tabs>
          <w:tab w:val="num" w:pos="0"/>
        </w:tabs>
        <w:ind w:left="552" w:hanging="552"/>
      </w:pPr>
      <w:rPr>
        <w:rFonts w:ascii="Calibri" w:hAnsi="Calibri" w:cs="Calibri" w:hint="default"/>
        <w:color w:val="0F0F0F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0"/>
        </w:tabs>
        <w:ind w:left="552" w:hanging="552"/>
      </w:pPr>
      <w:rPr>
        <w:rFonts w:ascii="Calibri" w:hAnsi="Calibri" w:cs="Calibri" w:hint="default"/>
        <w:color w:val="0F0F0F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color w:val="0F0F0F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color w:val="0F0F0F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color w:val="0F0F0F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color w:val="0F0F0F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color w:val="0F0F0F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color w:val="0F0F0F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color w:val="0F0F0F"/>
        <w:sz w:val="22"/>
        <w:szCs w:val="22"/>
      </w:rPr>
    </w:lvl>
  </w:abstractNum>
  <w:abstractNum w:abstractNumId="45" w15:restartNumberingAfterBreak="0">
    <w:nsid w:val="0000002C"/>
    <w:multiLevelType w:val="singleLevel"/>
    <w:tmpl w:val="0000002C"/>
    <w:name w:val="WW8Num5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0"/>
        <w:szCs w:val="20"/>
        <w:lang w:eastAsia="pl-PL"/>
      </w:rPr>
    </w:lvl>
  </w:abstractNum>
  <w:abstractNum w:abstractNumId="46" w15:restartNumberingAfterBreak="0">
    <w:nsid w:val="0000002D"/>
    <w:multiLevelType w:val="singleLevel"/>
    <w:tmpl w:val="C032EFD0"/>
    <w:name w:val="WW8Num57"/>
    <w:lvl w:ilvl="0">
      <w:start w:val="23"/>
      <w:numFmt w:val="decimal"/>
      <w:lvlText w:val="%1."/>
      <w:lvlJc w:val="left"/>
      <w:pPr>
        <w:tabs>
          <w:tab w:val="num" w:pos="0"/>
        </w:tabs>
        <w:ind w:left="1514" w:hanging="360"/>
      </w:pPr>
      <w:rPr>
        <w:rFonts w:ascii="Calibri" w:hAnsi="Calibri" w:hint="default"/>
        <w:b/>
        <w:bCs/>
        <w:sz w:val="22"/>
        <w:szCs w:val="22"/>
        <w:u w:val="none"/>
      </w:rPr>
    </w:lvl>
  </w:abstractNum>
  <w:abstractNum w:abstractNumId="47" w15:restartNumberingAfterBreak="0">
    <w:nsid w:val="0000002E"/>
    <w:multiLevelType w:val="singleLevel"/>
    <w:tmpl w:val="0000002E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trike w:val="0"/>
        <w:dstrike w:val="0"/>
        <w:sz w:val="20"/>
        <w:szCs w:val="20"/>
        <w:lang w:eastAsia="pl-PL"/>
      </w:rPr>
    </w:lvl>
  </w:abstractNum>
  <w:abstractNum w:abstractNumId="48" w15:restartNumberingAfterBreak="0">
    <w:nsid w:val="0000002F"/>
    <w:multiLevelType w:val="singleLevel"/>
    <w:tmpl w:val="0000002F"/>
    <w:name w:val="WW8Num5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0"/>
        <w:szCs w:val="20"/>
        <w:lang w:eastAsia="pl-PL"/>
      </w:rPr>
    </w:lvl>
  </w:abstractNum>
  <w:abstractNum w:abstractNumId="49" w15:restartNumberingAfterBreak="0">
    <w:nsid w:val="00000030"/>
    <w:multiLevelType w:val="singleLevel"/>
    <w:tmpl w:val="00000030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</w:abstractNum>
  <w:abstractNum w:abstractNumId="50" w15:restartNumberingAfterBreak="0">
    <w:nsid w:val="00000031"/>
    <w:multiLevelType w:val="multilevel"/>
    <w:tmpl w:val="00000031"/>
    <w:name w:val="WW8Num6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ahoma" w:hAnsi="Tahoma" w:cs="Tahoma" w:hint="default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ahoma" w:hAnsi="Tahoma" w:cs="Tahoma" w:hint="default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ahoma" w:hAnsi="Tahoma" w:cs="Tahoma" w:hint="defaul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ahoma" w:hAnsi="Tahoma" w:cs="Tahoma" w:hint="default"/>
        <w:sz w:val="20"/>
        <w:szCs w:val="20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ahoma" w:hAnsi="Tahoma" w:cs="Tahoma" w:hint="default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ahoma" w:hAnsi="Tahoma" w:cs="Tahoma" w:hint="default"/>
        <w:sz w:val="20"/>
        <w:szCs w:val="20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ahoma" w:hAnsi="Tahoma" w:cs="Tahoma" w:hint="default"/>
        <w:sz w:val="20"/>
        <w:szCs w:val="20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ahoma" w:hAnsi="Tahoma" w:cs="Tahoma" w:hint="default"/>
        <w:sz w:val="20"/>
        <w:szCs w:val="20"/>
        <w:lang w:eastAsia="pl-PL"/>
      </w:rPr>
    </w:lvl>
  </w:abstractNum>
  <w:abstractNum w:abstractNumId="51" w15:restartNumberingAfterBreak="0">
    <w:nsid w:val="00000032"/>
    <w:multiLevelType w:val="multilevel"/>
    <w:tmpl w:val="36FE1EB6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72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7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37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37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7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57" w:hanging="180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57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17" w:hanging="2160"/>
      </w:pPr>
      <w:rPr>
        <w:rFonts w:cs="Tahoma" w:hint="default"/>
      </w:rPr>
    </w:lvl>
  </w:abstractNum>
  <w:abstractNum w:abstractNumId="52" w15:restartNumberingAfterBreak="0">
    <w:nsid w:val="00000033"/>
    <w:multiLevelType w:val="multilevel"/>
    <w:tmpl w:val="00000033"/>
    <w:name w:val="WW8Num63"/>
    <w:lvl w:ilvl="0">
      <w:start w:val="15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53" w15:restartNumberingAfterBreak="0">
    <w:nsid w:val="00000034"/>
    <w:multiLevelType w:val="singleLevel"/>
    <w:tmpl w:val="00000034"/>
    <w:name w:val="WW8Num64"/>
    <w:lvl w:ilvl="0">
      <w:start w:val="1"/>
      <w:numFmt w:val="decimal"/>
      <w:lvlText w:val="%1)"/>
      <w:lvlJc w:val="left"/>
      <w:pPr>
        <w:tabs>
          <w:tab w:val="num" w:pos="1199"/>
        </w:tabs>
        <w:ind w:left="1199" w:hanging="454"/>
      </w:pPr>
      <w:rPr>
        <w:rFonts w:ascii="Calibri" w:hAnsi="Calibri" w:cs="Arial" w:hint="default"/>
        <w:sz w:val="22"/>
        <w:szCs w:val="22"/>
      </w:rPr>
    </w:lvl>
  </w:abstractNum>
  <w:abstractNum w:abstractNumId="54" w15:restartNumberingAfterBreak="0">
    <w:nsid w:val="00000035"/>
    <w:multiLevelType w:val="singleLevel"/>
    <w:tmpl w:val="00000035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55" w15:restartNumberingAfterBreak="0">
    <w:nsid w:val="00000036"/>
    <w:multiLevelType w:val="multilevel"/>
    <w:tmpl w:val="00000036"/>
    <w:name w:val="WW8Num66"/>
    <w:lvl w:ilvl="0">
      <w:start w:val="15"/>
      <w:numFmt w:val="decimal"/>
      <w:lvlText w:val="%1"/>
      <w:lvlJc w:val="left"/>
      <w:pPr>
        <w:tabs>
          <w:tab w:val="num" w:pos="0"/>
        </w:tabs>
        <w:ind w:left="492" w:hanging="492"/>
      </w:pPr>
      <w:rPr>
        <w:rFonts w:ascii="Calibri" w:hAnsi="Calibri" w:cs="Calibri" w:hint="default"/>
        <w:color w:val="0E0E0E"/>
        <w:sz w:val="22"/>
      </w:rPr>
    </w:lvl>
    <w:lvl w:ilvl="1">
      <w:start w:val="13"/>
      <w:numFmt w:val="decimal"/>
      <w:lvlText w:val="%1.%2"/>
      <w:lvlJc w:val="left"/>
      <w:pPr>
        <w:tabs>
          <w:tab w:val="num" w:pos="0"/>
        </w:tabs>
        <w:ind w:left="492" w:hanging="492"/>
      </w:pPr>
      <w:rPr>
        <w:rFonts w:ascii="Calibri" w:hAnsi="Calibri" w:cs="Calibri" w:hint="default"/>
        <w:color w:val="0E0E0E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color w:val="0E0E0E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color w:val="0E0E0E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color w:val="0E0E0E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color w:val="0E0E0E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color w:val="0E0E0E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color w:val="0E0E0E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color w:val="0E0E0E"/>
        <w:sz w:val="22"/>
      </w:rPr>
    </w:lvl>
  </w:abstractNum>
  <w:abstractNum w:abstractNumId="56" w15:restartNumberingAfterBreak="0">
    <w:nsid w:val="00000037"/>
    <w:multiLevelType w:val="multilevel"/>
    <w:tmpl w:val="00000037"/>
    <w:name w:val="WW8Num67"/>
    <w:lvl w:ilvl="0">
      <w:start w:val="9"/>
      <w:numFmt w:val="decimal"/>
      <w:lvlText w:val="%1"/>
      <w:lvlJc w:val="left"/>
      <w:pPr>
        <w:tabs>
          <w:tab w:val="num" w:pos="0"/>
        </w:tabs>
        <w:ind w:left="2135" w:hanging="714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0"/>
        </w:tabs>
        <w:ind w:left="2135" w:hanging="714"/>
      </w:pPr>
      <w:rPr>
        <w:rFonts w:ascii="Calibri" w:eastAsia="Times New Roman" w:hAnsi="Calibri" w:cs="Calibri" w:hint="default"/>
        <w:color w:val="0F0F0F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3841" w:hanging="714"/>
      </w:pPr>
      <w:rPr>
        <w:rFonts w:ascii="Liberation Serif" w:hAnsi="Liberation Serif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4694" w:hanging="714"/>
      </w:pPr>
      <w:rPr>
        <w:rFonts w:ascii="Liberation Serif" w:hAnsi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5547" w:hanging="714"/>
      </w:pPr>
      <w:rPr>
        <w:rFonts w:ascii="Liberation Serif" w:hAnsi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6399" w:hanging="714"/>
      </w:pPr>
      <w:rPr>
        <w:rFonts w:ascii="Liberation Serif" w:hAnsi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7252" w:hanging="714"/>
      </w:pPr>
      <w:rPr>
        <w:rFonts w:ascii="Liberation Serif" w:hAnsi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8105" w:hanging="714"/>
      </w:pPr>
      <w:rPr>
        <w:rFonts w:ascii="Liberation Serif" w:hAnsi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8958" w:hanging="714"/>
      </w:pPr>
      <w:rPr>
        <w:rFonts w:ascii="Liberation Serif" w:hAnsi="Liberation Serif" w:hint="default"/>
      </w:rPr>
    </w:lvl>
  </w:abstractNum>
  <w:abstractNum w:abstractNumId="57" w15:restartNumberingAfterBreak="0">
    <w:nsid w:val="00000038"/>
    <w:multiLevelType w:val="singleLevel"/>
    <w:tmpl w:val="B5FE69BE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58" w15:restartNumberingAfterBreak="0">
    <w:nsid w:val="00000039"/>
    <w:multiLevelType w:val="singleLevel"/>
    <w:tmpl w:val="6CAA4E56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0"/>
        <w:szCs w:val="20"/>
      </w:rPr>
    </w:lvl>
  </w:abstractNum>
  <w:abstractNum w:abstractNumId="59" w15:restartNumberingAfterBreak="0">
    <w:nsid w:val="0000003A"/>
    <w:multiLevelType w:val="singleLevel"/>
    <w:tmpl w:val="0000003A"/>
    <w:name w:val="WW8Num70"/>
    <w:lvl w:ilvl="0">
      <w:start w:val="2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</w:abstractNum>
  <w:abstractNum w:abstractNumId="60" w15:restartNumberingAfterBreak="0">
    <w:nsid w:val="0000003B"/>
    <w:multiLevelType w:val="singleLevel"/>
    <w:tmpl w:val="0000003B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61" w15:restartNumberingAfterBreak="0">
    <w:nsid w:val="0000003C"/>
    <w:multiLevelType w:val="multilevel"/>
    <w:tmpl w:val="93D244A4"/>
    <w:name w:val="WW8Num72"/>
    <w:lvl w:ilvl="0">
      <w:start w:val="13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cs="Calibri" w:hint="default"/>
      </w:rPr>
    </w:lvl>
    <w:lvl w:ilvl="1">
      <w:start w:val="20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Calibri" w:hint="default"/>
      </w:rPr>
    </w:lvl>
  </w:abstractNum>
  <w:abstractNum w:abstractNumId="62" w15:restartNumberingAfterBreak="0">
    <w:nsid w:val="0000003D"/>
    <w:multiLevelType w:val="singleLevel"/>
    <w:tmpl w:val="0000003D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63" w15:restartNumberingAfterBreak="0">
    <w:nsid w:val="0000003E"/>
    <w:multiLevelType w:val="multilevel"/>
    <w:tmpl w:val="A2285488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000003F"/>
    <w:multiLevelType w:val="multilevel"/>
    <w:tmpl w:val="0000003F"/>
    <w:name w:val="WW8Num75"/>
    <w:lvl w:ilvl="0">
      <w:start w:val="8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Calibri" w:eastAsia="Times New Roman" w:hAnsi="Calibri" w:cs="Calibri" w:hint="default"/>
        <w:b/>
        <w:bCs/>
        <w:color w:val="0E0E0E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Calibri" w:eastAsia="Arial" w:hAnsi="Calibri" w:cs="Calibri" w:hint="default"/>
        <w:bCs/>
        <w:vanish/>
        <w:color w:val="0E0E0E"/>
        <w:w w:val="100"/>
        <w:position w:val="0"/>
        <w:sz w:val="22"/>
        <w:szCs w:val="22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kern w:val="2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hint="default"/>
      </w:rPr>
    </w:lvl>
  </w:abstractNum>
  <w:abstractNum w:abstractNumId="65" w15:restartNumberingAfterBreak="0">
    <w:nsid w:val="00000040"/>
    <w:multiLevelType w:val="multilevel"/>
    <w:tmpl w:val="7E4E1536"/>
    <w:name w:val="WW8Num76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  <w:color w:val="0F0F0F"/>
        <w:w w:val="105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87" w:hanging="420"/>
      </w:pPr>
      <w:rPr>
        <w:rFonts w:ascii="Calibri" w:hAnsi="Calibri" w:cs="Calibri" w:hint="default"/>
        <w:color w:val="0F0F0F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Calibri" w:hAnsi="Calibri" w:hint="default"/>
        <w:color w:val="0F0F0F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hint="default"/>
        <w:color w:val="0F0F0F"/>
        <w:w w:val="105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  <w:color w:val="0F0F0F"/>
        <w:w w:val="105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hint="default"/>
        <w:color w:val="0F0F0F"/>
        <w:w w:val="105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  <w:color w:val="0F0F0F"/>
        <w:w w:val="105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hint="default"/>
        <w:color w:val="0F0F0F"/>
        <w:w w:val="105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  <w:color w:val="0F0F0F"/>
        <w:w w:val="105"/>
      </w:rPr>
    </w:lvl>
  </w:abstractNum>
  <w:abstractNum w:abstractNumId="66" w15:restartNumberingAfterBreak="0">
    <w:nsid w:val="00000041"/>
    <w:multiLevelType w:val="singleLevel"/>
    <w:tmpl w:val="00000041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67" w15:restartNumberingAfterBreak="0">
    <w:nsid w:val="00000042"/>
    <w:multiLevelType w:val="singleLevel"/>
    <w:tmpl w:val="00000042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</w:lvl>
  </w:abstractNum>
  <w:abstractNum w:abstractNumId="68" w15:restartNumberingAfterBreak="0">
    <w:nsid w:val="00000043"/>
    <w:multiLevelType w:val="multilevel"/>
    <w:tmpl w:val="00000043"/>
    <w:name w:val="WW8Num79"/>
    <w:lvl w:ilvl="0">
      <w:start w:val="11"/>
      <w:numFmt w:val="decimal"/>
      <w:lvlText w:val="%1"/>
      <w:lvlJc w:val="left"/>
      <w:pPr>
        <w:tabs>
          <w:tab w:val="num" w:pos="0"/>
        </w:tabs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3"/>
        </w:tabs>
        <w:ind w:left="3256" w:hanging="704"/>
      </w:pPr>
      <w:rPr>
        <w:rFonts w:ascii="Calibri" w:eastAsia="Arial" w:hAnsi="Calibri" w:cs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59" w:hanging="312"/>
      </w:pPr>
      <w:rPr>
        <w:rFonts w:ascii="Calibri" w:eastAsia="Arial" w:hAnsi="Calibri" w:cs="Calibri" w:hint="default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4072" w:hanging="312"/>
      </w:pPr>
      <w:rPr>
        <w:rFonts w:ascii="Liberation Serif" w:hAnsi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5017" w:hanging="312"/>
      </w:pPr>
      <w:rPr>
        <w:rFonts w:ascii="Liberation Serif" w:hAnsi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5961" w:hanging="312"/>
      </w:pPr>
      <w:rPr>
        <w:rFonts w:ascii="Liberation Serif" w:hAnsi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6906" w:hanging="312"/>
      </w:pPr>
      <w:rPr>
        <w:rFonts w:ascii="Liberation Serif" w:hAnsi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7850" w:hanging="312"/>
      </w:pPr>
      <w:rPr>
        <w:rFonts w:ascii="Liberation Serif" w:hAnsi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8795" w:hanging="312"/>
      </w:pPr>
      <w:rPr>
        <w:rFonts w:ascii="Liberation Serif" w:hAnsi="Liberation Serif" w:hint="default"/>
      </w:rPr>
    </w:lvl>
  </w:abstractNum>
  <w:abstractNum w:abstractNumId="69" w15:restartNumberingAfterBreak="0">
    <w:nsid w:val="00000044"/>
    <w:multiLevelType w:val="singleLevel"/>
    <w:tmpl w:val="22E4CF0C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70" w15:restartNumberingAfterBreak="0">
    <w:nsid w:val="00000045"/>
    <w:multiLevelType w:val="multilevel"/>
    <w:tmpl w:val="00000045"/>
    <w:name w:val="WW8Num81"/>
    <w:lvl w:ilvl="0">
      <w:start w:val="9"/>
      <w:numFmt w:val="decimal"/>
      <w:lvlText w:val="%1"/>
      <w:lvlJc w:val="left"/>
      <w:pPr>
        <w:tabs>
          <w:tab w:val="num" w:pos="0"/>
        </w:tabs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2116" w:hanging="714"/>
      </w:pPr>
      <w:rPr>
        <w:rFonts w:ascii="Times New Roman" w:eastAsia="Times New Roman" w:hAnsi="Times New Roman" w:cs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542" w:hanging="422"/>
      </w:pPr>
      <w:rPr>
        <w:rFonts w:ascii="Calibri" w:eastAsia="Times New Roman" w:hAnsi="Calibri" w:cs="Times New Roman" w:hint="default"/>
        <w:color w:val="0F0F0F"/>
        <w:spacing w:val="0"/>
        <w:w w:val="1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18" w:hanging="297"/>
      </w:pPr>
      <w:rPr>
        <w:rFonts w:ascii="Calibri" w:eastAsia="Arial" w:hAnsi="Calibri" w:cs="Calibri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736" w:hanging="297"/>
      </w:pPr>
      <w:rPr>
        <w:rFonts w:ascii="Liberation Serif" w:hAnsi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888" w:hanging="297"/>
      </w:pPr>
      <w:rPr>
        <w:rFonts w:ascii="Liberation Serif" w:hAnsi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6039" w:hanging="297"/>
      </w:pPr>
      <w:rPr>
        <w:rFonts w:ascii="Liberation Serif" w:hAnsi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7190" w:hanging="297"/>
      </w:pPr>
      <w:rPr>
        <w:rFonts w:ascii="Liberation Serif" w:hAnsi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8341" w:hanging="297"/>
      </w:pPr>
      <w:rPr>
        <w:rFonts w:ascii="Liberation Serif" w:hAnsi="Liberation Serif" w:hint="default"/>
      </w:rPr>
    </w:lvl>
  </w:abstractNum>
  <w:abstractNum w:abstractNumId="71" w15:restartNumberingAfterBreak="0">
    <w:nsid w:val="00000046"/>
    <w:multiLevelType w:val="multilevel"/>
    <w:tmpl w:val="F5D69482"/>
    <w:name w:val="WW8Num82"/>
    <w:lvl w:ilvl="0">
      <w:start w:val="2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bCs/>
        <w:sz w:val="22"/>
        <w:szCs w:val="22"/>
        <w:u w:val="none"/>
      </w:rPr>
    </w:lvl>
    <w:lvl w:ilvl="1">
      <w:start w:val="1"/>
      <w:numFmt w:val="decimal"/>
      <w:isLgl/>
      <w:lvlText w:val="%1.%2."/>
      <w:lvlJc w:val="left"/>
      <w:pPr>
        <w:ind w:left="804" w:hanging="444"/>
      </w:pPr>
      <w:rPr>
        <w:rFonts w:ascii="Calibri" w:eastAsia="Calibri" w:hAnsi="Calibri" w:cs="Times New Roman"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eastAsia="Calibri" w:hAnsi="Calibri" w:cs="Times New Roman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eastAsia="Calibri" w:hAnsi="Calibri" w:cs="Times New Roman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eastAsia="Calibri" w:hAnsi="Calibri" w:cs="Times New Roman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eastAsia="Calibri" w:hAnsi="Calibri" w:cs="Times New Roman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eastAsia="Calibri" w:hAnsi="Calibri" w:cs="Times New Roman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eastAsia="Calibri" w:hAnsi="Calibri" w:cs="Times New Roman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eastAsia="Calibri" w:hAnsi="Calibri" w:cs="Times New Roman" w:hint="default"/>
        <w:color w:val="000000"/>
        <w:sz w:val="22"/>
      </w:rPr>
    </w:lvl>
  </w:abstractNum>
  <w:abstractNum w:abstractNumId="72" w15:restartNumberingAfterBreak="0">
    <w:nsid w:val="00000048"/>
    <w:multiLevelType w:val="multilevel"/>
    <w:tmpl w:val="00000048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0"/>
        <w:szCs w:val="20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013327A4"/>
    <w:multiLevelType w:val="multilevel"/>
    <w:tmpl w:val="8594ED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03F166E4"/>
    <w:multiLevelType w:val="multilevel"/>
    <w:tmpl w:val="072A4B1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75" w15:restartNumberingAfterBreak="0">
    <w:nsid w:val="04EB6862"/>
    <w:multiLevelType w:val="multilevel"/>
    <w:tmpl w:val="78FA95A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eastAsia="Times New Roman" w:hint="default"/>
      </w:rPr>
    </w:lvl>
  </w:abstractNum>
  <w:abstractNum w:abstractNumId="76" w15:restartNumberingAfterBreak="0">
    <w:nsid w:val="05D449B2"/>
    <w:multiLevelType w:val="multilevel"/>
    <w:tmpl w:val="EECA549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7" w15:restartNumberingAfterBreak="0">
    <w:nsid w:val="067743E9"/>
    <w:multiLevelType w:val="hybridMultilevel"/>
    <w:tmpl w:val="001EC8D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08927064"/>
    <w:multiLevelType w:val="hybridMultilevel"/>
    <w:tmpl w:val="0B121738"/>
    <w:lvl w:ilvl="0" w:tplc="2704259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0BEB5902"/>
    <w:multiLevelType w:val="multilevel"/>
    <w:tmpl w:val="F3BACE54"/>
    <w:lvl w:ilvl="0">
      <w:start w:val="18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12242DCE"/>
    <w:multiLevelType w:val="multilevel"/>
    <w:tmpl w:val="E39EBA7A"/>
    <w:lvl w:ilvl="0">
      <w:start w:val="8"/>
      <w:numFmt w:val="decimal"/>
      <w:lvlText w:val="%1."/>
      <w:lvlJc w:val="left"/>
      <w:pPr>
        <w:ind w:left="504" w:hanging="504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  <w:b w:val="0"/>
        <w:bCs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2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16AF62F4"/>
    <w:multiLevelType w:val="multilevel"/>
    <w:tmpl w:val="E0C2148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1C924CB3"/>
    <w:multiLevelType w:val="hybridMultilevel"/>
    <w:tmpl w:val="505E79C0"/>
    <w:lvl w:ilvl="0" w:tplc="42F872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CD60016"/>
    <w:multiLevelType w:val="hybridMultilevel"/>
    <w:tmpl w:val="E0F0D27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86" w15:restartNumberingAfterBreak="0">
    <w:nsid w:val="1D515CE4"/>
    <w:multiLevelType w:val="hybridMultilevel"/>
    <w:tmpl w:val="DA8852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22CD5203"/>
    <w:multiLevelType w:val="hybridMultilevel"/>
    <w:tmpl w:val="C65E8308"/>
    <w:lvl w:ilvl="0" w:tplc="3FC6160C">
      <w:start w:val="1"/>
      <w:numFmt w:val="lowerLetter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8" w15:restartNumberingAfterBreak="0">
    <w:nsid w:val="23064687"/>
    <w:multiLevelType w:val="multilevel"/>
    <w:tmpl w:val="7E307654"/>
    <w:lvl w:ilvl="0">
      <w:start w:val="17"/>
      <w:numFmt w:val="decimal"/>
      <w:lvlText w:val="%1."/>
      <w:lvlJc w:val="left"/>
      <w:pPr>
        <w:ind w:left="454" w:hanging="454"/>
      </w:pPr>
      <w:rPr>
        <w:rFonts w:hint="default"/>
        <w:i/>
        <w:u w:val="none"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  <w:i w:val="0"/>
        <w:iCs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/>
        <w:u w:val="none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/>
        <w:u w:val="none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/>
        <w:u w:val="none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/>
        <w:u w:val="none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/>
        <w:u w:val="none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/>
        <w:u w:val="none"/>
      </w:rPr>
    </w:lvl>
  </w:abstractNum>
  <w:abstractNum w:abstractNumId="89" w15:restartNumberingAfterBreak="0">
    <w:nsid w:val="26F41074"/>
    <w:multiLevelType w:val="multilevel"/>
    <w:tmpl w:val="FFC022D0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29C525E9"/>
    <w:multiLevelType w:val="hybridMultilevel"/>
    <w:tmpl w:val="180A935E"/>
    <w:lvl w:ilvl="0" w:tplc="BF92BB96">
      <w:start w:val="1"/>
      <w:numFmt w:val="lowerLetter"/>
      <w:lvlText w:val="%1)"/>
      <w:lvlJc w:val="left"/>
      <w:pPr>
        <w:ind w:left="927" w:hanging="360"/>
      </w:pPr>
      <w:rPr>
        <w:rFonts w:cs="Cambria Math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1" w15:restartNumberingAfterBreak="0">
    <w:nsid w:val="2B190883"/>
    <w:multiLevelType w:val="hybridMultilevel"/>
    <w:tmpl w:val="49049E92"/>
    <w:lvl w:ilvl="0" w:tplc="475E3EDE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2" w15:restartNumberingAfterBreak="0">
    <w:nsid w:val="2C1A2B93"/>
    <w:multiLevelType w:val="hybridMultilevel"/>
    <w:tmpl w:val="A42CC52E"/>
    <w:lvl w:ilvl="0" w:tplc="A634AA66">
      <w:start w:val="1"/>
      <w:numFmt w:val="decimal"/>
      <w:lvlText w:val="%1)"/>
      <w:lvlJc w:val="left"/>
      <w:pPr>
        <w:ind w:left="872" w:hanging="408"/>
      </w:pPr>
      <w:rPr>
        <w:rFonts w:ascii="Cambria" w:eastAsia="Calibri" w:hAnsi="Cambria" w:cs="Tahoma" w:hint="default"/>
        <w:b w:val="0"/>
        <w:bCs/>
        <w:w w:val="8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30ACD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C8E7A09"/>
    <w:multiLevelType w:val="hybridMultilevel"/>
    <w:tmpl w:val="D74632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2D320464"/>
    <w:multiLevelType w:val="hybridMultilevel"/>
    <w:tmpl w:val="20D84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33557109"/>
    <w:multiLevelType w:val="hybridMultilevel"/>
    <w:tmpl w:val="86C6C20E"/>
    <w:lvl w:ilvl="0" w:tplc="8C02AE1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3947D03"/>
    <w:multiLevelType w:val="multilevel"/>
    <w:tmpl w:val="7FA2CC3C"/>
    <w:lvl w:ilvl="0">
      <w:start w:val="16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7" w15:restartNumberingAfterBreak="0">
    <w:nsid w:val="37F31FB4"/>
    <w:multiLevelType w:val="hybridMultilevel"/>
    <w:tmpl w:val="8222E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AC31AFD"/>
    <w:multiLevelType w:val="hybridMultilevel"/>
    <w:tmpl w:val="63CAD554"/>
    <w:lvl w:ilvl="0" w:tplc="157CA56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B01540D"/>
    <w:multiLevelType w:val="multilevel"/>
    <w:tmpl w:val="5F0CAD46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412C0804"/>
    <w:multiLevelType w:val="hybridMultilevel"/>
    <w:tmpl w:val="CAD25BE4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F6F0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414A6E74"/>
    <w:multiLevelType w:val="hybridMultilevel"/>
    <w:tmpl w:val="451CC0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3" w15:restartNumberingAfterBreak="0">
    <w:nsid w:val="41AD5303"/>
    <w:multiLevelType w:val="singleLevel"/>
    <w:tmpl w:val="846E003C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04" w15:restartNumberingAfterBreak="0">
    <w:nsid w:val="443A285F"/>
    <w:multiLevelType w:val="hybridMultilevel"/>
    <w:tmpl w:val="167E4EC6"/>
    <w:lvl w:ilvl="0" w:tplc="5C488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5EE7BCD"/>
    <w:multiLevelType w:val="hybridMultilevel"/>
    <w:tmpl w:val="56209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957455B"/>
    <w:multiLevelType w:val="multilevel"/>
    <w:tmpl w:val="07769D0A"/>
    <w:lvl w:ilvl="0">
      <w:start w:val="16"/>
      <w:numFmt w:val="decimal"/>
      <w:lvlText w:val="%1."/>
      <w:lvlJc w:val="left"/>
      <w:pPr>
        <w:ind w:left="444" w:hanging="444"/>
      </w:pPr>
      <w:rPr>
        <w:rFonts w:ascii="Calibri" w:hAnsi="Calibri" w:cs="Calibri" w:hint="default"/>
        <w:color w:val="0F0F0F"/>
        <w:sz w:val="22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ascii="Calibri" w:hAnsi="Calibri" w:cs="Calibri" w:hint="default"/>
        <w:color w:val="0F0F0F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color w:val="0F0F0F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color w:val="0F0F0F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color w:val="0F0F0F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color w:val="0F0F0F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color w:val="0F0F0F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color w:val="0F0F0F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color w:val="0F0F0F"/>
        <w:sz w:val="22"/>
      </w:rPr>
    </w:lvl>
  </w:abstractNum>
  <w:abstractNum w:abstractNumId="107" w15:restartNumberingAfterBreak="0">
    <w:nsid w:val="4959275C"/>
    <w:multiLevelType w:val="hybridMultilevel"/>
    <w:tmpl w:val="4E6259BA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08" w15:restartNumberingAfterBreak="0">
    <w:nsid w:val="49C6665B"/>
    <w:multiLevelType w:val="hybridMultilevel"/>
    <w:tmpl w:val="037E6AA8"/>
    <w:lvl w:ilvl="0" w:tplc="F53EF3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10" w15:restartNumberingAfterBreak="0">
    <w:nsid w:val="4D0E69F6"/>
    <w:multiLevelType w:val="hybridMultilevel"/>
    <w:tmpl w:val="BE2C22BC"/>
    <w:lvl w:ilvl="0" w:tplc="C1A8042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D114119"/>
    <w:multiLevelType w:val="hybridMultilevel"/>
    <w:tmpl w:val="3C62E0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94285924">
      <w:start w:val="2"/>
      <w:numFmt w:val="decimal"/>
      <w:lvlText w:val="%3."/>
      <w:lvlJc w:val="left"/>
      <w:pPr>
        <w:tabs>
          <w:tab w:val="num" w:pos="377"/>
        </w:tabs>
        <w:ind w:left="37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2" w15:restartNumberingAfterBreak="0">
    <w:nsid w:val="4D382195"/>
    <w:multiLevelType w:val="multilevel"/>
    <w:tmpl w:val="0F6CF416"/>
    <w:lvl w:ilvl="0">
      <w:start w:val="7"/>
      <w:numFmt w:val="decimal"/>
      <w:lvlText w:val="%1."/>
      <w:lvlJc w:val="left"/>
      <w:pPr>
        <w:ind w:left="540" w:hanging="54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3" w15:restartNumberingAfterBreak="0">
    <w:nsid w:val="4FE6708E"/>
    <w:multiLevelType w:val="hybridMultilevel"/>
    <w:tmpl w:val="2B8ACC34"/>
    <w:lvl w:ilvl="0" w:tplc="76AADE5A">
      <w:start w:val="1"/>
      <w:numFmt w:val="lowerLetter"/>
      <w:lvlText w:val="%1)"/>
      <w:lvlJc w:val="left"/>
      <w:pPr>
        <w:ind w:left="926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14" w15:restartNumberingAfterBreak="0">
    <w:nsid w:val="5131140C"/>
    <w:multiLevelType w:val="singleLevel"/>
    <w:tmpl w:val="35626094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ambria" w:hAnsi="Cambria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15" w15:restartNumberingAfterBreak="0">
    <w:nsid w:val="51F27BFC"/>
    <w:multiLevelType w:val="hybridMultilevel"/>
    <w:tmpl w:val="9BFEDCB8"/>
    <w:lvl w:ilvl="0" w:tplc="0415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6" w15:restartNumberingAfterBreak="0">
    <w:nsid w:val="53470821"/>
    <w:multiLevelType w:val="hybridMultilevel"/>
    <w:tmpl w:val="212CE3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7" w15:restartNumberingAfterBreak="0">
    <w:nsid w:val="557B0595"/>
    <w:multiLevelType w:val="multilevel"/>
    <w:tmpl w:val="ABC63A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48"/>
        </w:tabs>
        <w:ind w:left="1248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118" w15:restartNumberingAfterBreak="0">
    <w:nsid w:val="56E31B55"/>
    <w:multiLevelType w:val="hybridMultilevel"/>
    <w:tmpl w:val="B964D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55178C"/>
    <w:multiLevelType w:val="multilevel"/>
    <w:tmpl w:val="15E42E7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32"/>
        <w:szCs w:val="4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590C6549"/>
    <w:multiLevelType w:val="hybridMultilevel"/>
    <w:tmpl w:val="C2D267D2"/>
    <w:lvl w:ilvl="0" w:tplc="A86236F4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C765CDE"/>
    <w:multiLevelType w:val="hybridMultilevel"/>
    <w:tmpl w:val="8EF861E8"/>
    <w:lvl w:ilvl="0" w:tplc="8C24D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5C8226F0"/>
    <w:multiLevelType w:val="multilevel"/>
    <w:tmpl w:val="E12CE9FA"/>
    <w:lvl w:ilvl="0">
      <w:start w:val="24"/>
      <w:numFmt w:val="decimal"/>
      <w:lvlText w:val="%1."/>
      <w:lvlJc w:val="left"/>
      <w:pPr>
        <w:ind w:left="444" w:hanging="444"/>
      </w:pPr>
      <w:rPr>
        <w:rFonts w:ascii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C8647C8"/>
    <w:multiLevelType w:val="multilevel"/>
    <w:tmpl w:val="C68C83EE"/>
    <w:lvl w:ilvl="0">
      <w:start w:val="1"/>
      <w:numFmt w:val="lowerLetter"/>
      <w:lvlText w:val="%1)"/>
      <w:lvlJc w:val="left"/>
      <w:pPr>
        <w:ind w:left="444" w:hanging="444"/>
      </w:pPr>
      <w:rPr>
        <w:rFonts w:ascii="Calibri" w:eastAsia="DejaVu Sans" w:hAnsi="Calibri" w:cs="Lohit Hindi"/>
      </w:rPr>
    </w:lvl>
    <w:lvl w:ilvl="1">
      <w:start w:val="7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D0144A1"/>
    <w:multiLevelType w:val="multilevel"/>
    <w:tmpl w:val="1102FB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25" w15:restartNumberingAfterBreak="0">
    <w:nsid w:val="604D42BA"/>
    <w:multiLevelType w:val="multilevel"/>
    <w:tmpl w:val="4C20EF8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6" w15:restartNumberingAfterBreak="0">
    <w:nsid w:val="659F44F4"/>
    <w:multiLevelType w:val="hybridMultilevel"/>
    <w:tmpl w:val="1B5E405A"/>
    <w:lvl w:ilvl="0" w:tplc="3B16121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7" w15:restartNumberingAfterBreak="0">
    <w:nsid w:val="6ACF67E6"/>
    <w:multiLevelType w:val="hybridMultilevel"/>
    <w:tmpl w:val="794A7DDA"/>
    <w:lvl w:ilvl="0" w:tplc="47B09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ADC4C6B"/>
    <w:multiLevelType w:val="multilevel"/>
    <w:tmpl w:val="CA36F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0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0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0" w15:restartNumberingAfterBreak="0">
    <w:nsid w:val="6C4B5369"/>
    <w:multiLevelType w:val="hybridMultilevel"/>
    <w:tmpl w:val="5E7E9DC2"/>
    <w:lvl w:ilvl="0" w:tplc="6E760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FE779B"/>
    <w:multiLevelType w:val="multilevel"/>
    <w:tmpl w:val="BAC25EE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778" w:hanging="360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87" w:hanging="720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132" w15:restartNumberingAfterBreak="0">
    <w:nsid w:val="7097170B"/>
    <w:multiLevelType w:val="hybridMultilevel"/>
    <w:tmpl w:val="651C8342"/>
    <w:lvl w:ilvl="0" w:tplc="0FFC9CA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Cambria" w:hAnsi="Cambria" w:cs="Times New Roman" w:hint="default"/>
        <w:b w:val="0"/>
        <w:sz w:val="22"/>
        <w:szCs w:val="22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71050ADF"/>
    <w:multiLevelType w:val="hybridMultilevel"/>
    <w:tmpl w:val="9FF899E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5" w15:restartNumberingAfterBreak="0">
    <w:nsid w:val="725E4AF7"/>
    <w:multiLevelType w:val="hybridMultilevel"/>
    <w:tmpl w:val="3CC83258"/>
    <w:lvl w:ilvl="0" w:tplc="6B9EF210">
      <w:start w:val="1"/>
      <w:numFmt w:val="bullet"/>
      <w:lvlText w:val=""/>
      <w:lvlJc w:val="left"/>
      <w:pPr>
        <w:tabs>
          <w:tab w:val="num" w:pos="453"/>
        </w:tabs>
        <w:ind w:left="453" w:hanging="453"/>
      </w:pPr>
      <w:rPr>
        <w:rFonts w:ascii="Symbol" w:hAnsi="Symbol" w:hint="default"/>
      </w:rPr>
    </w:lvl>
    <w:lvl w:ilvl="1" w:tplc="DB40C32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2934FC1"/>
    <w:multiLevelType w:val="hybridMultilevel"/>
    <w:tmpl w:val="9B06A228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37" w15:restartNumberingAfterBreak="0">
    <w:nsid w:val="74BA5D8C"/>
    <w:multiLevelType w:val="hybridMultilevel"/>
    <w:tmpl w:val="0CEC34EA"/>
    <w:lvl w:ilvl="0" w:tplc="E9A892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7D611BE"/>
    <w:multiLevelType w:val="hybridMultilevel"/>
    <w:tmpl w:val="BE72C7E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0" w15:restartNumberingAfterBreak="0">
    <w:nsid w:val="77F0176B"/>
    <w:multiLevelType w:val="hybridMultilevel"/>
    <w:tmpl w:val="1C8A41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78AA5537"/>
    <w:multiLevelType w:val="hybridMultilevel"/>
    <w:tmpl w:val="EF7E4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792973C9"/>
    <w:multiLevelType w:val="hybridMultilevel"/>
    <w:tmpl w:val="54E2F19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3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7B2F122B"/>
    <w:multiLevelType w:val="multilevel"/>
    <w:tmpl w:val="A8DCAF16"/>
    <w:lvl w:ilvl="0">
      <w:start w:val="21"/>
      <w:numFmt w:val="decimal"/>
      <w:lvlText w:val="%1."/>
      <w:lvlJc w:val="left"/>
      <w:pPr>
        <w:ind w:left="586" w:hanging="444"/>
      </w:pPr>
      <w:rPr>
        <w:rFonts w:ascii="Calibri" w:eastAsia="Times New Roman" w:hAnsi="Calibri" w:cs="Times New Roman" w:hint="default"/>
        <w:b/>
        <w:bCs/>
        <w:sz w:val="22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="Calibri" w:eastAsia="Times New Roman" w:hAnsi="Calibri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Times New Roman" w:hAnsi="Calibri"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Times New Roman" w:hAnsi="Calibri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Times New Roman" w:hAnsi="Calibri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Times New Roman" w:hAnsi="Calibri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Times New Roman" w:hAnsi="Calibri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Times New Roman" w:hAnsi="Calibri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Times New Roman" w:hAnsi="Calibri" w:cs="Times New Roman" w:hint="default"/>
        <w:sz w:val="22"/>
      </w:rPr>
    </w:lvl>
  </w:abstractNum>
  <w:abstractNum w:abstractNumId="145" w15:restartNumberingAfterBreak="0">
    <w:nsid w:val="7B3B5FFE"/>
    <w:multiLevelType w:val="hybridMultilevel"/>
    <w:tmpl w:val="7C5AF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BB518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D086B91"/>
    <w:multiLevelType w:val="hybridMultilevel"/>
    <w:tmpl w:val="D37827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8" w15:restartNumberingAfterBreak="0">
    <w:nsid w:val="7D864BD3"/>
    <w:multiLevelType w:val="hybridMultilevel"/>
    <w:tmpl w:val="665C4442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9" w15:restartNumberingAfterBreak="0">
    <w:nsid w:val="7DCB2DFC"/>
    <w:multiLevelType w:val="hybridMultilevel"/>
    <w:tmpl w:val="BB5C6F6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0" w15:restartNumberingAfterBreak="0">
    <w:nsid w:val="7EBD6CEC"/>
    <w:multiLevelType w:val="multilevel"/>
    <w:tmpl w:val="067E60E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43430498">
    <w:abstractNumId w:val="2"/>
  </w:num>
  <w:num w:numId="2" w16cid:durableId="1999923771">
    <w:abstractNumId w:val="3"/>
  </w:num>
  <w:num w:numId="3" w16cid:durableId="1004472795">
    <w:abstractNumId w:val="4"/>
  </w:num>
  <w:num w:numId="4" w16cid:durableId="2003924276">
    <w:abstractNumId w:val="9"/>
  </w:num>
  <w:num w:numId="5" w16cid:durableId="1875386897">
    <w:abstractNumId w:val="32"/>
  </w:num>
  <w:num w:numId="6" w16cid:durableId="1464928392">
    <w:abstractNumId w:val="65"/>
  </w:num>
  <w:num w:numId="7" w16cid:durableId="1263294582">
    <w:abstractNumId w:val="68"/>
  </w:num>
  <w:num w:numId="8" w16cid:durableId="1711614409">
    <w:abstractNumId w:val="70"/>
  </w:num>
  <w:num w:numId="9" w16cid:durableId="1972176337">
    <w:abstractNumId w:val="71"/>
  </w:num>
  <w:num w:numId="10" w16cid:durableId="2096583115">
    <w:abstractNumId w:val="72"/>
  </w:num>
  <w:num w:numId="11" w16cid:durableId="1025860968">
    <w:abstractNumId w:val="75"/>
  </w:num>
  <w:num w:numId="12" w16cid:durableId="298850910">
    <w:abstractNumId w:val="129"/>
  </w:num>
  <w:num w:numId="13" w16cid:durableId="672029092">
    <w:abstractNumId w:val="124"/>
  </w:num>
  <w:num w:numId="14" w16cid:durableId="1335298760">
    <w:abstractNumId w:val="112"/>
  </w:num>
  <w:num w:numId="15" w16cid:durableId="1085490555">
    <w:abstractNumId w:val="81"/>
  </w:num>
  <w:num w:numId="16" w16cid:durableId="33777927">
    <w:abstractNumId w:val="113"/>
  </w:num>
  <w:num w:numId="17" w16cid:durableId="975453902">
    <w:abstractNumId w:val="131"/>
  </w:num>
  <w:num w:numId="18" w16cid:durableId="983124599">
    <w:abstractNumId w:val="150"/>
  </w:num>
  <w:num w:numId="19" w16cid:durableId="1880706661">
    <w:abstractNumId w:val="145"/>
  </w:num>
  <w:num w:numId="20" w16cid:durableId="282419178">
    <w:abstractNumId w:val="137"/>
  </w:num>
  <w:num w:numId="21" w16cid:durableId="1732842944">
    <w:abstractNumId w:val="77"/>
  </w:num>
  <w:num w:numId="22" w16cid:durableId="480731399">
    <w:abstractNumId w:val="120"/>
  </w:num>
  <w:num w:numId="23" w16cid:durableId="1175534950">
    <w:abstractNumId w:val="142"/>
  </w:num>
  <w:num w:numId="24" w16cid:durableId="1844280565">
    <w:abstractNumId w:val="105"/>
  </w:num>
  <w:num w:numId="25" w16cid:durableId="876504688">
    <w:abstractNumId w:val="80"/>
  </w:num>
  <w:num w:numId="26" w16cid:durableId="1342507125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6287243">
    <w:abstractNumId w:val="99"/>
  </w:num>
  <w:num w:numId="28" w16cid:durableId="275525780">
    <w:abstractNumId w:val="106"/>
  </w:num>
  <w:num w:numId="29" w16cid:durableId="2063746359">
    <w:abstractNumId w:val="123"/>
  </w:num>
  <w:num w:numId="30" w16cid:durableId="1788700898">
    <w:abstractNumId w:val="144"/>
  </w:num>
  <w:num w:numId="31" w16cid:durableId="1154416970">
    <w:abstractNumId w:val="122"/>
  </w:num>
  <w:num w:numId="32" w16cid:durableId="883255228">
    <w:abstractNumId w:val="119"/>
  </w:num>
  <w:num w:numId="33" w16cid:durableId="59913479">
    <w:abstractNumId w:val="89"/>
  </w:num>
  <w:num w:numId="34" w16cid:durableId="1091512794">
    <w:abstractNumId w:val="96"/>
  </w:num>
  <w:num w:numId="35" w16cid:durableId="753402744">
    <w:abstractNumId w:val="88"/>
  </w:num>
  <w:num w:numId="36" w16cid:durableId="1487934738">
    <w:abstractNumId w:val="90"/>
  </w:num>
  <w:num w:numId="37" w16cid:durableId="630289076">
    <w:abstractNumId w:val="76"/>
  </w:num>
  <w:num w:numId="38" w16cid:durableId="1961372026">
    <w:abstractNumId w:val="134"/>
  </w:num>
  <w:num w:numId="39" w16cid:durableId="1550845929">
    <w:abstractNumId w:val="100"/>
  </w:num>
  <w:num w:numId="40" w16cid:durableId="794757667">
    <w:abstractNumId w:val="115"/>
  </w:num>
  <w:num w:numId="41" w16cid:durableId="2146238584">
    <w:abstractNumId w:val="84"/>
  </w:num>
  <w:num w:numId="42" w16cid:durableId="195555021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27844615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2077285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73056319">
    <w:abstractNumId w:val="118"/>
  </w:num>
  <w:num w:numId="46" w16cid:durableId="1245912666">
    <w:abstractNumId w:val="97"/>
  </w:num>
  <w:num w:numId="47" w16cid:durableId="820543212">
    <w:abstractNumId w:val="140"/>
  </w:num>
  <w:num w:numId="48" w16cid:durableId="1579317608">
    <w:abstractNumId w:val="87"/>
  </w:num>
  <w:num w:numId="49" w16cid:durableId="1993367981">
    <w:abstractNumId w:val="116"/>
  </w:num>
  <w:num w:numId="50" w16cid:durableId="440998528">
    <w:abstractNumId w:val="98"/>
  </w:num>
  <w:num w:numId="51" w16cid:durableId="1283001431">
    <w:abstractNumId w:val="86"/>
  </w:num>
  <w:num w:numId="52" w16cid:durableId="2068919684">
    <w:abstractNumId w:val="94"/>
  </w:num>
  <w:num w:numId="53" w16cid:durableId="129829536">
    <w:abstractNumId w:val="125"/>
  </w:num>
  <w:num w:numId="54" w16cid:durableId="1985616787">
    <w:abstractNumId w:val="83"/>
  </w:num>
  <w:num w:numId="55" w16cid:durableId="821191837">
    <w:abstractNumId w:val="133"/>
  </w:num>
  <w:num w:numId="56" w16cid:durableId="123500024">
    <w:abstractNumId w:val="0"/>
  </w:num>
  <w:num w:numId="57" w16cid:durableId="1240754602">
    <w:abstractNumId w:val="13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22318612">
    <w:abstractNumId w:val="101"/>
  </w:num>
  <w:num w:numId="59" w16cid:durableId="1820225418">
    <w:abstractNumId w:val="74"/>
  </w:num>
  <w:num w:numId="60" w16cid:durableId="673728855">
    <w:abstractNumId w:val="103"/>
    <w:lvlOverride w:ilvl="0">
      <w:startOverride w:val="1"/>
    </w:lvlOverride>
  </w:num>
  <w:num w:numId="61" w16cid:durableId="73555107">
    <w:abstractNumId w:val="132"/>
  </w:num>
  <w:num w:numId="62" w16cid:durableId="1154836540">
    <w:abstractNumId w:val="114"/>
    <w:lvlOverride w:ilvl="0">
      <w:startOverride w:val="3"/>
    </w:lvlOverride>
  </w:num>
  <w:num w:numId="63" w16cid:durableId="597296139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83389976">
    <w:abstractNumId w:val="1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74335420">
    <w:abstractNumId w:val="82"/>
  </w:num>
  <w:num w:numId="66" w16cid:durableId="1122073186">
    <w:abstractNumId w:val="109"/>
    <w:lvlOverride w:ilvl="0">
      <w:startOverride w:val="1"/>
    </w:lvlOverride>
  </w:num>
  <w:num w:numId="67" w16cid:durableId="2068333869">
    <w:abstractNumId w:val="143"/>
  </w:num>
  <w:num w:numId="68" w16cid:durableId="1058820491">
    <w:abstractNumId w:val="117"/>
  </w:num>
  <w:num w:numId="69" w16cid:durableId="250243196">
    <w:abstractNumId w:val="127"/>
  </w:num>
  <w:num w:numId="70" w16cid:durableId="119350470">
    <w:abstractNumId w:val="135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43488570">
    <w:abstractNumId w:val="1"/>
    <w:lvlOverride w:ilvl="0">
      <w:lvl w:ilvl="0">
        <w:numFmt w:val="bullet"/>
        <w:lvlText w:val=""/>
        <w:legacy w:legacy="1" w:legacySpace="0" w:legacyIndent="284"/>
        <w:lvlJc w:val="left"/>
        <w:pPr>
          <w:ind w:left="852" w:hanging="284"/>
        </w:pPr>
        <w:rPr>
          <w:rFonts w:ascii="Symbol" w:hAnsi="Symbol" w:hint="default"/>
        </w:rPr>
      </w:lvl>
    </w:lvlOverride>
  </w:num>
  <w:num w:numId="72" w16cid:durableId="1068917088">
    <w:abstractNumId w:val="146"/>
  </w:num>
  <w:num w:numId="73" w16cid:durableId="713772896">
    <w:abstractNumId w:val="104"/>
  </w:num>
  <w:num w:numId="74" w16cid:durableId="300842340">
    <w:abstractNumId w:val="92"/>
  </w:num>
  <w:num w:numId="75" w16cid:durableId="1181357645">
    <w:abstractNumId w:val="130"/>
  </w:num>
  <w:num w:numId="76" w16cid:durableId="1996182916">
    <w:abstractNumId w:val="73"/>
  </w:num>
  <w:num w:numId="77" w16cid:durableId="913584642">
    <w:abstractNumId w:val="95"/>
  </w:num>
  <w:num w:numId="78" w16cid:durableId="400368971">
    <w:abstractNumId w:val="110"/>
  </w:num>
  <w:num w:numId="79" w16cid:durableId="1549533530">
    <w:abstractNumId w:val="108"/>
  </w:num>
  <w:num w:numId="80" w16cid:durableId="2127849790">
    <w:abstractNumId w:val="111"/>
  </w:num>
  <w:num w:numId="81" w16cid:durableId="274799281">
    <w:abstractNumId w:val="141"/>
  </w:num>
  <w:num w:numId="82" w16cid:durableId="1847210024">
    <w:abstractNumId w:val="102"/>
  </w:num>
  <w:num w:numId="83" w16cid:durableId="601186751">
    <w:abstractNumId w:val="93"/>
  </w:num>
  <w:num w:numId="84" w16cid:durableId="692538213">
    <w:abstractNumId w:val="148"/>
  </w:num>
  <w:num w:numId="85" w16cid:durableId="1940064571">
    <w:abstractNumId w:val="85"/>
  </w:num>
  <w:num w:numId="86" w16cid:durableId="808549782">
    <w:abstractNumId w:val="24"/>
  </w:num>
  <w:num w:numId="87" w16cid:durableId="1054620283">
    <w:abstractNumId w:val="107"/>
  </w:num>
  <w:num w:numId="88" w16cid:durableId="344018597">
    <w:abstractNumId w:val="139"/>
  </w:num>
  <w:num w:numId="89" w16cid:durableId="1674800261">
    <w:abstractNumId w:val="149"/>
  </w:num>
  <w:num w:numId="90" w16cid:durableId="251162272">
    <w:abstractNumId w:val="78"/>
  </w:num>
  <w:num w:numId="91" w16cid:durableId="1062826165">
    <w:abstractNumId w:val="7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C78"/>
    <w:rsid w:val="000013DF"/>
    <w:rsid w:val="000049A5"/>
    <w:rsid w:val="000058BC"/>
    <w:rsid w:val="00016384"/>
    <w:rsid w:val="00020838"/>
    <w:rsid w:val="000225F1"/>
    <w:rsid w:val="00024AB1"/>
    <w:rsid w:val="00024B38"/>
    <w:rsid w:val="00027ED6"/>
    <w:rsid w:val="00030630"/>
    <w:rsid w:val="0003742F"/>
    <w:rsid w:val="00043B90"/>
    <w:rsid w:val="00051816"/>
    <w:rsid w:val="00052F69"/>
    <w:rsid w:val="00055FD3"/>
    <w:rsid w:val="00060C87"/>
    <w:rsid w:val="0006784E"/>
    <w:rsid w:val="00073959"/>
    <w:rsid w:val="00076BB1"/>
    <w:rsid w:val="000856C5"/>
    <w:rsid w:val="000877C9"/>
    <w:rsid w:val="0009059B"/>
    <w:rsid w:val="00095A62"/>
    <w:rsid w:val="00097301"/>
    <w:rsid w:val="000A1179"/>
    <w:rsid w:val="000A41B9"/>
    <w:rsid w:val="000A4858"/>
    <w:rsid w:val="000A57C9"/>
    <w:rsid w:val="000A6421"/>
    <w:rsid w:val="000A6423"/>
    <w:rsid w:val="000A74AA"/>
    <w:rsid w:val="000B6C48"/>
    <w:rsid w:val="000C1D9A"/>
    <w:rsid w:val="000D29A3"/>
    <w:rsid w:val="000D2EF9"/>
    <w:rsid w:val="000D677B"/>
    <w:rsid w:val="000D7C1B"/>
    <w:rsid w:val="000E0B4A"/>
    <w:rsid w:val="000E15B3"/>
    <w:rsid w:val="000F4A94"/>
    <w:rsid w:val="00101F3E"/>
    <w:rsid w:val="001067F4"/>
    <w:rsid w:val="00110D20"/>
    <w:rsid w:val="00111ABF"/>
    <w:rsid w:val="00113B10"/>
    <w:rsid w:val="00116A3C"/>
    <w:rsid w:val="00122798"/>
    <w:rsid w:val="00122C35"/>
    <w:rsid w:val="00125E73"/>
    <w:rsid w:val="001260E9"/>
    <w:rsid w:val="00130674"/>
    <w:rsid w:val="00131428"/>
    <w:rsid w:val="0013147F"/>
    <w:rsid w:val="00132051"/>
    <w:rsid w:val="001347F2"/>
    <w:rsid w:val="00136274"/>
    <w:rsid w:val="00136FAE"/>
    <w:rsid w:val="00142C5F"/>
    <w:rsid w:val="00147A4C"/>
    <w:rsid w:val="00157AB9"/>
    <w:rsid w:val="001653D6"/>
    <w:rsid w:val="001759E4"/>
    <w:rsid w:val="0017640D"/>
    <w:rsid w:val="00176A3C"/>
    <w:rsid w:val="00177C60"/>
    <w:rsid w:val="001844FE"/>
    <w:rsid w:val="001916D6"/>
    <w:rsid w:val="00191BB8"/>
    <w:rsid w:val="001938F4"/>
    <w:rsid w:val="001A08B9"/>
    <w:rsid w:val="001A410C"/>
    <w:rsid w:val="001B223E"/>
    <w:rsid w:val="001B26DC"/>
    <w:rsid w:val="001B4314"/>
    <w:rsid w:val="001C6C64"/>
    <w:rsid w:val="001C71C6"/>
    <w:rsid w:val="001D21C6"/>
    <w:rsid w:val="001D2889"/>
    <w:rsid w:val="001D585D"/>
    <w:rsid w:val="001E2CC7"/>
    <w:rsid w:val="001E6675"/>
    <w:rsid w:val="001F04C5"/>
    <w:rsid w:val="00202BF5"/>
    <w:rsid w:val="00210583"/>
    <w:rsid w:val="00214B46"/>
    <w:rsid w:val="00231698"/>
    <w:rsid w:val="00232B21"/>
    <w:rsid w:val="00240D08"/>
    <w:rsid w:val="002422C5"/>
    <w:rsid w:val="00244695"/>
    <w:rsid w:val="0024543F"/>
    <w:rsid w:val="00245C8B"/>
    <w:rsid w:val="002632BC"/>
    <w:rsid w:val="00280673"/>
    <w:rsid w:val="0028100A"/>
    <w:rsid w:val="0028287D"/>
    <w:rsid w:val="0028399B"/>
    <w:rsid w:val="00283DB3"/>
    <w:rsid w:val="00284DB2"/>
    <w:rsid w:val="0029165B"/>
    <w:rsid w:val="002921F1"/>
    <w:rsid w:val="00293A95"/>
    <w:rsid w:val="00295710"/>
    <w:rsid w:val="00296074"/>
    <w:rsid w:val="002A0914"/>
    <w:rsid w:val="002A2640"/>
    <w:rsid w:val="002A4E66"/>
    <w:rsid w:val="002B1E7D"/>
    <w:rsid w:val="002C334F"/>
    <w:rsid w:val="002C6FB7"/>
    <w:rsid w:val="002D349F"/>
    <w:rsid w:val="002D6D63"/>
    <w:rsid w:val="002D7D07"/>
    <w:rsid w:val="002E2215"/>
    <w:rsid w:val="002E31ED"/>
    <w:rsid w:val="00301270"/>
    <w:rsid w:val="00301E94"/>
    <w:rsid w:val="003020A2"/>
    <w:rsid w:val="00302358"/>
    <w:rsid w:val="0030262E"/>
    <w:rsid w:val="003061F5"/>
    <w:rsid w:val="0031077F"/>
    <w:rsid w:val="003129A0"/>
    <w:rsid w:val="00312B69"/>
    <w:rsid w:val="00331CF4"/>
    <w:rsid w:val="00332282"/>
    <w:rsid w:val="003349BB"/>
    <w:rsid w:val="00335C44"/>
    <w:rsid w:val="00337172"/>
    <w:rsid w:val="00337740"/>
    <w:rsid w:val="0034058C"/>
    <w:rsid w:val="00340A79"/>
    <w:rsid w:val="00341EA3"/>
    <w:rsid w:val="0034611E"/>
    <w:rsid w:val="00350CBC"/>
    <w:rsid w:val="00351B62"/>
    <w:rsid w:val="00352992"/>
    <w:rsid w:val="0035796C"/>
    <w:rsid w:val="003601CF"/>
    <w:rsid w:val="00370E2F"/>
    <w:rsid w:val="00371942"/>
    <w:rsid w:val="00371C8C"/>
    <w:rsid w:val="00372364"/>
    <w:rsid w:val="00375580"/>
    <w:rsid w:val="00381FEB"/>
    <w:rsid w:val="00393AC5"/>
    <w:rsid w:val="0039579D"/>
    <w:rsid w:val="003A03B0"/>
    <w:rsid w:val="003A0DDC"/>
    <w:rsid w:val="003B1118"/>
    <w:rsid w:val="003B7846"/>
    <w:rsid w:val="003C752D"/>
    <w:rsid w:val="003D5580"/>
    <w:rsid w:val="003E2D06"/>
    <w:rsid w:val="003F259A"/>
    <w:rsid w:val="003F3456"/>
    <w:rsid w:val="003F5CBD"/>
    <w:rsid w:val="003F700E"/>
    <w:rsid w:val="00404E55"/>
    <w:rsid w:val="00410342"/>
    <w:rsid w:val="0041038B"/>
    <w:rsid w:val="00411525"/>
    <w:rsid w:val="00413CCB"/>
    <w:rsid w:val="00422993"/>
    <w:rsid w:val="00426288"/>
    <w:rsid w:val="00432599"/>
    <w:rsid w:val="004423E0"/>
    <w:rsid w:val="00445BB8"/>
    <w:rsid w:val="00446C2A"/>
    <w:rsid w:val="00446DB2"/>
    <w:rsid w:val="00447560"/>
    <w:rsid w:val="00447AF3"/>
    <w:rsid w:val="00447CF3"/>
    <w:rsid w:val="0045199C"/>
    <w:rsid w:val="00452DCA"/>
    <w:rsid w:val="00456D99"/>
    <w:rsid w:val="00457FCA"/>
    <w:rsid w:val="0046310B"/>
    <w:rsid w:val="004666CF"/>
    <w:rsid w:val="004671A5"/>
    <w:rsid w:val="00467715"/>
    <w:rsid w:val="00467F64"/>
    <w:rsid w:val="00477F89"/>
    <w:rsid w:val="004815AA"/>
    <w:rsid w:val="00483A67"/>
    <w:rsid w:val="00486D08"/>
    <w:rsid w:val="00486F15"/>
    <w:rsid w:val="0048748A"/>
    <w:rsid w:val="00487968"/>
    <w:rsid w:val="00487E0D"/>
    <w:rsid w:val="00497B7D"/>
    <w:rsid w:val="004A0549"/>
    <w:rsid w:val="004A06BE"/>
    <w:rsid w:val="004A2099"/>
    <w:rsid w:val="004C70F0"/>
    <w:rsid w:val="004D08E8"/>
    <w:rsid w:val="004D254B"/>
    <w:rsid w:val="004D6443"/>
    <w:rsid w:val="004E2541"/>
    <w:rsid w:val="004E2AAF"/>
    <w:rsid w:val="004E2E1B"/>
    <w:rsid w:val="0050522C"/>
    <w:rsid w:val="005109E3"/>
    <w:rsid w:val="00515275"/>
    <w:rsid w:val="00521604"/>
    <w:rsid w:val="0052639A"/>
    <w:rsid w:val="00530948"/>
    <w:rsid w:val="0053237D"/>
    <w:rsid w:val="00533C06"/>
    <w:rsid w:val="0053610F"/>
    <w:rsid w:val="00541F63"/>
    <w:rsid w:val="00556D97"/>
    <w:rsid w:val="005625D0"/>
    <w:rsid w:val="00562EB9"/>
    <w:rsid w:val="0056751A"/>
    <w:rsid w:val="00567653"/>
    <w:rsid w:val="00567E58"/>
    <w:rsid w:val="005731F7"/>
    <w:rsid w:val="00576A5C"/>
    <w:rsid w:val="00581206"/>
    <w:rsid w:val="005851B0"/>
    <w:rsid w:val="005877BB"/>
    <w:rsid w:val="005905FB"/>
    <w:rsid w:val="005940B5"/>
    <w:rsid w:val="00595B4D"/>
    <w:rsid w:val="00596161"/>
    <w:rsid w:val="005A15FB"/>
    <w:rsid w:val="005A1844"/>
    <w:rsid w:val="005C35F2"/>
    <w:rsid w:val="005C432C"/>
    <w:rsid w:val="005C6D56"/>
    <w:rsid w:val="005D079D"/>
    <w:rsid w:val="005E1359"/>
    <w:rsid w:val="005E423C"/>
    <w:rsid w:val="005E4D44"/>
    <w:rsid w:val="005E681B"/>
    <w:rsid w:val="005F08BA"/>
    <w:rsid w:val="005F3C84"/>
    <w:rsid w:val="005F7153"/>
    <w:rsid w:val="00603B00"/>
    <w:rsid w:val="006134D5"/>
    <w:rsid w:val="00643677"/>
    <w:rsid w:val="00643B00"/>
    <w:rsid w:val="00645619"/>
    <w:rsid w:val="006524FA"/>
    <w:rsid w:val="00655C0D"/>
    <w:rsid w:val="00656559"/>
    <w:rsid w:val="0066212B"/>
    <w:rsid w:val="006630DD"/>
    <w:rsid w:val="006654C3"/>
    <w:rsid w:val="00665F14"/>
    <w:rsid w:val="00666256"/>
    <w:rsid w:val="00666B2A"/>
    <w:rsid w:val="00674596"/>
    <w:rsid w:val="00677980"/>
    <w:rsid w:val="00684CD7"/>
    <w:rsid w:val="0069311D"/>
    <w:rsid w:val="00693AB5"/>
    <w:rsid w:val="006A4528"/>
    <w:rsid w:val="006B0047"/>
    <w:rsid w:val="006B1D65"/>
    <w:rsid w:val="006B7312"/>
    <w:rsid w:val="006C0451"/>
    <w:rsid w:val="006C2852"/>
    <w:rsid w:val="006C5169"/>
    <w:rsid w:val="006D1604"/>
    <w:rsid w:val="006D1C26"/>
    <w:rsid w:val="006D313A"/>
    <w:rsid w:val="006D4FA7"/>
    <w:rsid w:val="006D52BB"/>
    <w:rsid w:val="006D535D"/>
    <w:rsid w:val="006E2471"/>
    <w:rsid w:val="006E44C5"/>
    <w:rsid w:val="006E4B65"/>
    <w:rsid w:val="006E5214"/>
    <w:rsid w:val="006E589E"/>
    <w:rsid w:val="006E5B69"/>
    <w:rsid w:val="006E75A3"/>
    <w:rsid w:val="006F0F04"/>
    <w:rsid w:val="006F1161"/>
    <w:rsid w:val="006F3ED5"/>
    <w:rsid w:val="006F4049"/>
    <w:rsid w:val="00700E5F"/>
    <w:rsid w:val="0070316A"/>
    <w:rsid w:val="00703C78"/>
    <w:rsid w:val="00704DD5"/>
    <w:rsid w:val="00705C32"/>
    <w:rsid w:val="007148A8"/>
    <w:rsid w:val="007211D7"/>
    <w:rsid w:val="00721FF6"/>
    <w:rsid w:val="0073159D"/>
    <w:rsid w:val="0073573C"/>
    <w:rsid w:val="00743198"/>
    <w:rsid w:val="0074408A"/>
    <w:rsid w:val="00745E7F"/>
    <w:rsid w:val="007463F4"/>
    <w:rsid w:val="00757734"/>
    <w:rsid w:val="00760F7D"/>
    <w:rsid w:val="00761468"/>
    <w:rsid w:val="007709EC"/>
    <w:rsid w:val="00771D9B"/>
    <w:rsid w:val="007723D0"/>
    <w:rsid w:val="00777FA7"/>
    <w:rsid w:val="00781C35"/>
    <w:rsid w:val="00786E7A"/>
    <w:rsid w:val="00790DB0"/>
    <w:rsid w:val="00791347"/>
    <w:rsid w:val="007A365A"/>
    <w:rsid w:val="007B438E"/>
    <w:rsid w:val="007B6F61"/>
    <w:rsid w:val="007C2CD5"/>
    <w:rsid w:val="007C6537"/>
    <w:rsid w:val="007D46AA"/>
    <w:rsid w:val="007D5686"/>
    <w:rsid w:val="007E2FE5"/>
    <w:rsid w:val="007E3F16"/>
    <w:rsid w:val="007F56C6"/>
    <w:rsid w:val="00802F98"/>
    <w:rsid w:val="00806EA6"/>
    <w:rsid w:val="0082060C"/>
    <w:rsid w:val="008301B0"/>
    <w:rsid w:val="008315D1"/>
    <w:rsid w:val="00833E8D"/>
    <w:rsid w:val="00836195"/>
    <w:rsid w:val="008364DA"/>
    <w:rsid w:val="00837B18"/>
    <w:rsid w:val="00837DC8"/>
    <w:rsid w:val="008409D0"/>
    <w:rsid w:val="0084392C"/>
    <w:rsid w:val="00844AD1"/>
    <w:rsid w:val="00846087"/>
    <w:rsid w:val="00846749"/>
    <w:rsid w:val="00865127"/>
    <w:rsid w:val="00866BFB"/>
    <w:rsid w:val="00871D24"/>
    <w:rsid w:val="00874CF9"/>
    <w:rsid w:val="00877BC2"/>
    <w:rsid w:val="00884786"/>
    <w:rsid w:val="00884BDE"/>
    <w:rsid w:val="00884CD2"/>
    <w:rsid w:val="00886082"/>
    <w:rsid w:val="008862D4"/>
    <w:rsid w:val="00890383"/>
    <w:rsid w:val="00890894"/>
    <w:rsid w:val="008909E3"/>
    <w:rsid w:val="00890B33"/>
    <w:rsid w:val="008A09A7"/>
    <w:rsid w:val="008A3887"/>
    <w:rsid w:val="008A7B1A"/>
    <w:rsid w:val="008B5451"/>
    <w:rsid w:val="008B5654"/>
    <w:rsid w:val="008B6808"/>
    <w:rsid w:val="008C3860"/>
    <w:rsid w:val="008D5E0C"/>
    <w:rsid w:val="008E4093"/>
    <w:rsid w:val="008E694D"/>
    <w:rsid w:val="00904622"/>
    <w:rsid w:val="0091550D"/>
    <w:rsid w:val="009172A6"/>
    <w:rsid w:val="00920FF1"/>
    <w:rsid w:val="009214E0"/>
    <w:rsid w:val="009226F6"/>
    <w:rsid w:val="00923E13"/>
    <w:rsid w:val="00924291"/>
    <w:rsid w:val="009321AC"/>
    <w:rsid w:val="009343C1"/>
    <w:rsid w:val="00941D85"/>
    <w:rsid w:val="00943DD7"/>
    <w:rsid w:val="00945710"/>
    <w:rsid w:val="0095451C"/>
    <w:rsid w:val="00957474"/>
    <w:rsid w:val="00963F6A"/>
    <w:rsid w:val="00967FD2"/>
    <w:rsid w:val="0097061F"/>
    <w:rsid w:val="009757FE"/>
    <w:rsid w:val="00981B5C"/>
    <w:rsid w:val="009848A5"/>
    <w:rsid w:val="00985AA1"/>
    <w:rsid w:val="009925C7"/>
    <w:rsid w:val="009A1A1A"/>
    <w:rsid w:val="009A755D"/>
    <w:rsid w:val="009B1E3B"/>
    <w:rsid w:val="009B261F"/>
    <w:rsid w:val="009B2702"/>
    <w:rsid w:val="009B4DCC"/>
    <w:rsid w:val="009C249A"/>
    <w:rsid w:val="009C76AD"/>
    <w:rsid w:val="009C7721"/>
    <w:rsid w:val="009D16A2"/>
    <w:rsid w:val="009D1D8C"/>
    <w:rsid w:val="009D299B"/>
    <w:rsid w:val="009E1995"/>
    <w:rsid w:val="009E5500"/>
    <w:rsid w:val="009E55D9"/>
    <w:rsid w:val="009F2003"/>
    <w:rsid w:val="009F4FB5"/>
    <w:rsid w:val="00A00971"/>
    <w:rsid w:val="00A03303"/>
    <w:rsid w:val="00A0460F"/>
    <w:rsid w:val="00A070AE"/>
    <w:rsid w:val="00A1277F"/>
    <w:rsid w:val="00A13DC2"/>
    <w:rsid w:val="00A16426"/>
    <w:rsid w:val="00A228EA"/>
    <w:rsid w:val="00A22C4A"/>
    <w:rsid w:val="00A32F3D"/>
    <w:rsid w:val="00A35F03"/>
    <w:rsid w:val="00A4305E"/>
    <w:rsid w:val="00A51678"/>
    <w:rsid w:val="00A51D93"/>
    <w:rsid w:val="00A52A31"/>
    <w:rsid w:val="00A63FA6"/>
    <w:rsid w:val="00A6449C"/>
    <w:rsid w:val="00A8660E"/>
    <w:rsid w:val="00A92C94"/>
    <w:rsid w:val="00A93AF6"/>
    <w:rsid w:val="00A97436"/>
    <w:rsid w:val="00AA2B8B"/>
    <w:rsid w:val="00AA7EA8"/>
    <w:rsid w:val="00AC2B29"/>
    <w:rsid w:val="00AC46E0"/>
    <w:rsid w:val="00AC4B5F"/>
    <w:rsid w:val="00AC59C4"/>
    <w:rsid w:val="00AC6C50"/>
    <w:rsid w:val="00AD0641"/>
    <w:rsid w:val="00AD2B16"/>
    <w:rsid w:val="00AD7644"/>
    <w:rsid w:val="00AE13BC"/>
    <w:rsid w:val="00AF056D"/>
    <w:rsid w:val="00AF0AEC"/>
    <w:rsid w:val="00AF31DF"/>
    <w:rsid w:val="00AF4D55"/>
    <w:rsid w:val="00B01191"/>
    <w:rsid w:val="00B0157A"/>
    <w:rsid w:val="00B033B4"/>
    <w:rsid w:val="00B0533E"/>
    <w:rsid w:val="00B1261E"/>
    <w:rsid w:val="00B12EE0"/>
    <w:rsid w:val="00B176E1"/>
    <w:rsid w:val="00B209AB"/>
    <w:rsid w:val="00B212BC"/>
    <w:rsid w:val="00B27505"/>
    <w:rsid w:val="00B27BCB"/>
    <w:rsid w:val="00B33599"/>
    <w:rsid w:val="00B36FDC"/>
    <w:rsid w:val="00B47387"/>
    <w:rsid w:val="00B54B05"/>
    <w:rsid w:val="00B60180"/>
    <w:rsid w:val="00B62DFE"/>
    <w:rsid w:val="00B65162"/>
    <w:rsid w:val="00B6761E"/>
    <w:rsid w:val="00B75D98"/>
    <w:rsid w:val="00B835BE"/>
    <w:rsid w:val="00B8487C"/>
    <w:rsid w:val="00B86EBF"/>
    <w:rsid w:val="00B90CC5"/>
    <w:rsid w:val="00BA19FF"/>
    <w:rsid w:val="00BA3DF9"/>
    <w:rsid w:val="00BA7246"/>
    <w:rsid w:val="00BA7483"/>
    <w:rsid w:val="00BB3304"/>
    <w:rsid w:val="00BB3F46"/>
    <w:rsid w:val="00BB47BE"/>
    <w:rsid w:val="00BB48B3"/>
    <w:rsid w:val="00BB5D56"/>
    <w:rsid w:val="00BC2DD8"/>
    <w:rsid w:val="00BC311C"/>
    <w:rsid w:val="00BC3411"/>
    <w:rsid w:val="00BD1613"/>
    <w:rsid w:val="00BD309A"/>
    <w:rsid w:val="00BD6074"/>
    <w:rsid w:val="00BE1F1C"/>
    <w:rsid w:val="00BE27AF"/>
    <w:rsid w:val="00BE4527"/>
    <w:rsid w:val="00BF372D"/>
    <w:rsid w:val="00BF6798"/>
    <w:rsid w:val="00C05BA6"/>
    <w:rsid w:val="00C10704"/>
    <w:rsid w:val="00C12D80"/>
    <w:rsid w:val="00C13284"/>
    <w:rsid w:val="00C219A5"/>
    <w:rsid w:val="00C246FC"/>
    <w:rsid w:val="00C34079"/>
    <w:rsid w:val="00C36964"/>
    <w:rsid w:val="00C373B3"/>
    <w:rsid w:val="00C3741E"/>
    <w:rsid w:val="00C435E0"/>
    <w:rsid w:val="00C43E04"/>
    <w:rsid w:val="00C44E8F"/>
    <w:rsid w:val="00C51201"/>
    <w:rsid w:val="00C52D77"/>
    <w:rsid w:val="00C56E4E"/>
    <w:rsid w:val="00C575D1"/>
    <w:rsid w:val="00C57977"/>
    <w:rsid w:val="00C647A3"/>
    <w:rsid w:val="00C71C42"/>
    <w:rsid w:val="00C82487"/>
    <w:rsid w:val="00C84D42"/>
    <w:rsid w:val="00C85C9A"/>
    <w:rsid w:val="00C93C97"/>
    <w:rsid w:val="00CA2C2B"/>
    <w:rsid w:val="00CB41F8"/>
    <w:rsid w:val="00CC2458"/>
    <w:rsid w:val="00CC2FB7"/>
    <w:rsid w:val="00CC30FD"/>
    <w:rsid w:val="00CC6B31"/>
    <w:rsid w:val="00CC6F8E"/>
    <w:rsid w:val="00CD6398"/>
    <w:rsid w:val="00CE3123"/>
    <w:rsid w:val="00CE3F58"/>
    <w:rsid w:val="00CE6C93"/>
    <w:rsid w:val="00CE73BA"/>
    <w:rsid w:val="00CE769C"/>
    <w:rsid w:val="00CF0EA4"/>
    <w:rsid w:val="00CF187B"/>
    <w:rsid w:val="00CF3AC1"/>
    <w:rsid w:val="00CF3F9B"/>
    <w:rsid w:val="00CF451F"/>
    <w:rsid w:val="00CF6A60"/>
    <w:rsid w:val="00D011D9"/>
    <w:rsid w:val="00D0394F"/>
    <w:rsid w:val="00D11672"/>
    <w:rsid w:val="00D117D5"/>
    <w:rsid w:val="00D12784"/>
    <w:rsid w:val="00D159CA"/>
    <w:rsid w:val="00D16E7D"/>
    <w:rsid w:val="00D204E8"/>
    <w:rsid w:val="00D20C02"/>
    <w:rsid w:val="00D23C9A"/>
    <w:rsid w:val="00D2546F"/>
    <w:rsid w:val="00D25C63"/>
    <w:rsid w:val="00D260F4"/>
    <w:rsid w:val="00D315FE"/>
    <w:rsid w:val="00D31A7F"/>
    <w:rsid w:val="00D36059"/>
    <w:rsid w:val="00D36DFA"/>
    <w:rsid w:val="00D43CDD"/>
    <w:rsid w:val="00D4415A"/>
    <w:rsid w:val="00D53345"/>
    <w:rsid w:val="00D61D7C"/>
    <w:rsid w:val="00D6474E"/>
    <w:rsid w:val="00D67177"/>
    <w:rsid w:val="00D67CA0"/>
    <w:rsid w:val="00D70262"/>
    <w:rsid w:val="00D74566"/>
    <w:rsid w:val="00D74966"/>
    <w:rsid w:val="00D76E75"/>
    <w:rsid w:val="00D82E3E"/>
    <w:rsid w:val="00D92BA5"/>
    <w:rsid w:val="00D93109"/>
    <w:rsid w:val="00D942C6"/>
    <w:rsid w:val="00D950B4"/>
    <w:rsid w:val="00D96DB6"/>
    <w:rsid w:val="00DA284C"/>
    <w:rsid w:val="00DB0979"/>
    <w:rsid w:val="00DB171C"/>
    <w:rsid w:val="00DB2D16"/>
    <w:rsid w:val="00DB544B"/>
    <w:rsid w:val="00DB6D67"/>
    <w:rsid w:val="00DB6FEC"/>
    <w:rsid w:val="00DB76B6"/>
    <w:rsid w:val="00DC4955"/>
    <w:rsid w:val="00DD1B6A"/>
    <w:rsid w:val="00DD4217"/>
    <w:rsid w:val="00DD61F5"/>
    <w:rsid w:val="00DD73D9"/>
    <w:rsid w:val="00DE41DB"/>
    <w:rsid w:val="00DF233F"/>
    <w:rsid w:val="00DF3CE6"/>
    <w:rsid w:val="00DF4CC5"/>
    <w:rsid w:val="00E01B35"/>
    <w:rsid w:val="00E04C97"/>
    <w:rsid w:val="00E1319B"/>
    <w:rsid w:val="00E14555"/>
    <w:rsid w:val="00E14FA3"/>
    <w:rsid w:val="00E178D6"/>
    <w:rsid w:val="00E24FCF"/>
    <w:rsid w:val="00E27D28"/>
    <w:rsid w:val="00E43E4B"/>
    <w:rsid w:val="00E45AF6"/>
    <w:rsid w:val="00E46BFE"/>
    <w:rsid w:val="00E50393"/>
    <w:rsid w:val="00E50AB3"/>
    <w:rsid w:val="00E51273"/>
    <w:rsid w:val="00E627F9"/>
    <w:rsid w:val="00E62919"/>
    <w:rsid w:val="00E6755D"/>
    <w:rsid w:val="00E70118"/>
    <w:rsid w:val="00E7158A"/>
    <w:rsid w:val="00E741F0"/>
    <w:rsid w:val="00E75A68"/>
    <w:rsid w:val="00E81D99"/>
    <w:rsid w:val="00E83D08"/>
    <w:rsid w:val="00E85E9C"/>
    <w:rsid w:val="00E95A82"/>
    <w:rsid w:val="00E95FC3"/>
    <w:rsid w:val="00E97DEE"/>
    <w:rsid w:val="00EA523D"/>
    <w:rsid w:val="00EA79A4"/>
    <w:rsid w:val="00EB0BFD"/>
    <w:rsid w:val="00EB22C6"/>
    <w:rsid w:val="00EB2A5A"/>
    <w:rsid w:val="00EB559F"/>
    <w:rsid w:val="00EB5957"/>
    <w:rsid w:val="00EC46A9"/>
    <w:rsid w:val="00EC7561"/>
    <w:rsid w:val="00ED0126"/>
    <w:rsid w:val="00ED05D5"/>
    <w:rsid w:val="00ED3E1E"/>
    <w:rsid w:val="00ED4115"/>
    <w:rsid w:val="00ED6058"/>
    <w:rsid w:val="00ED700C"/>
    <w:rsid w:val="00ED7B0B"/>
    <w:rsid w:val="00EE204B"/>
    <w:rsid w:val="00EE32FB"/>
    <w:rsid w:val="00EE494C"/>
    <w:rsid w:val="00EE568B"/>
    <w:rsid w:val="00EE5BD9"/>
    <w:rsid w:val="00EF454C"/>
    <w:rsid w:val="00F02FF7"/>
    <w:rsid w:val="00F06575"/>
    <w:rsid w:val="00F11C22"/>
    <w:rsid w:val="00F158A7"/>
    <w:rsid w:val="00F22358"/>
    <w:rsid w:val="00F2538A"/>
    <w:rsid w:val="00F27A5C"/>
    <w:rsid w:val="00F37991"/>
    <w:rsid w:val="00F4113F"/>
    <w:rsid w:val="00F44CB8"/>
    <w:rsid w:val="00F67282"/>
    <w:rsid w:val="00F735A5"/>
    <w:rsid w:val="00F768B7"/>
    <w:rsid w:val="00F77144"/>
    <w:rsid w:val="00F8219C"/>
    <w:rsid w:val="00F865CA"/>
    <w:rsid w:val="00F91ABD"/>
    <w:rsid w:val="00F92D54"/>
    <w:rsid w:val="00F96D21"/>
    <w:rsid w:val="00FB0616"/>
    <w:rsid w:val="00FB1CDA"/>
    <w:rsid w:val="00FB502A"/>
    <w:rsid w:val="00FC23BC"/>
    <w:rsid w:val="00FC4B18"/>
    <w:rsid w:val="00FD5D6C"/>
    <w:rsid w:val="00FD757C"/>
    <w:rsid w:val="00FE118C"/>
    <w:rsid w:val="00FE1B80"/>
    <w:rsid w:val="00FE2F6D"/>
    <w:rsid w:val="00FE34CD"/>
    <w:rsid w:val="00FF079D"/>
    <w:rsid w:val="00FF25EB"/>
    <w:rsid w:val="00FF4960"/>
    <w:rsid w:val="00FF65DA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96588D"/>
  <w15:chartTrackingRefBased/>
  <w15:docId w15:val="{C6116511-C6EC-4B4C-B0A9-A386BB2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A3"/>
    <w:pPr>
      <w:widowControl w:val="0"/>
      <w:suppressAutoHyphens/>
    </w:pPr>
    <w:rPr>
      <w:rFonts w:eastAsia="DejaVu Sans" w:cs="Lohit Hindi"/>
      <w:kern w:val="2"/>
      <w:sz w:val="24"/>
      <w:szCs w:val="24"/>
      <w:lang w:eastAsia="zh-CN" w:bidi="hi-IN"/>
    </w:rPr>
  </w:style>
  <w:style w:type="paragraph" w:styleId="Nagwek10">
    <w:name w:val="heading 1"/>
    <w:basedOn w:val="Normalny"/>
    <w:next w:val="Normalny"/>
    <w:qFormat/>
    <w:pPr>
      <w:keepNext/>
      <w:widowControl/>
      <w:tabs>
        <w:tab w:val="left" w:pos="0"/>
      </w:tabs>
      <w:ind w:firstLine="708"/>
      <w:jc w:val="both"/>
      <w:outlineLvl w:val="0"/>
    </w:pPr>
    <w:rPr>
      <w:rFonts w:ascii="Arial Narrow" w:eastAsia="Times New Roman" w:hAnsi="Arial Narrow" w:cs="Times New Roman"/>
      <w:b/>
      <w:bCs/>
      <w:kern w:val="0"/>
      <w:sz w:val="20"/>
      <w:lang w:val="x-none" w:bidi="ar-SA"/>
    </w:rPr>
  </w:style>
  <w:style w:type="paragraph" w:styleId="Nagwek20">
    <w:name w:val="heading 2"/>
    <w:basedOn w:val="Normalny"/>
    <w:next w:val="Normalny"/>
    <w:qFormat/>
    <w:pPr>
      <w:keepNext/>
      <w:widowControl/>
      <w:tabs>
        <w:tab w:val="left" w:pos="0"/>
      </w:tabs>
      <w:spacing w:line="360" w:lineRule="auto"/>
      <w:ind w:firstLine="709"/>
      <w:jc w:val="both"/>
      <w:outlineLvl w:val="1"/>
    </w:pPr>
    <w:rPr>
      <w:rFonts w:ascii="Arial Narrow" w:eastAsia="Times New Roman" w:hAnsi="Arial Narrow" w:cs="Times New Roman"/>
      <w:b/>
      <w:bCs/>
      <w:kern w:val="0"/>
      <w:sz w:val="20"/>
      <w:lang w:val="x-none" w:bidi="ar-SA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2"/>
        <w:numId w:val="1"/>
      </w:numPr>
      <w:jc w:val="both"/>
      <w:outlineLvl w:val="2"/>
    </w:pPr>
    <w:rPr>
      <w:rFonts w:eastAsia="Times New Roman" w:cs="Times New Roman"/>
      <w:b/>
      <w:kern w:val="0"/>
      <w:sz w:val="28"/>
      <w:szCs w:val="20"/>
      <w:lang w:val="x-none" w:bidi="ar-SA"/>
    </w:rPr>
  </w:style>
  <w:style w:type="paragraph" w:styleId="Nagwek4">
    <w:name w:val="heading 4"/>
    <w:basedOn w:val="Normalny"/>
    <w:next w:val="Normalny"/>
    <w:qFormat/>
    <w:pPr>
      <w:keepNext/>
      <w:widowControl/>
      <w:numPr>
        <w:ilvl w:val="3"/>
        <w:numId w:val="1"/>
      </w:numPr>
      <w:ind w:left="1764" w:firstLine="6"/>
      <w:outlineLvl w:val="3"/>
    </w:pPr>
    <w:rPr>
      <w:rFonts w:eastAsia="Times New Roman" w:cs="Times New Roman"/>
      <w:b/>
      <w:kern w:val="0"/>
      <w:szCs w:val="20"/>
      <w:lang w:val="x-none" w:bidi="ar-SA"/>
    </w:rPr>
  </w:style>
  <w:style w:type="paragraph" w:styleId="Nagwek5">
    <w:name w:val="heading 5"/>
    <w:basedOn w:val="Normalny"/>
    <w:next w:val="Normalny"/>
    <w:qFormat/>
    <w:pPr>
      <w:widowControl/>
      <w:numPr>
        <w:ilvl w:val="4"/>
        <w:numId w:val="1"/>
      </w:numPr>
      <w:spacing w:before="240" w:after="60" w:line="276" w:lineRule="auto"/>
      <w:outlineLvl w:val="4"/>
    </w:pPr>
    <w:rPr>
      <w:rFonts w:ascii="Calibri" w:eastAsia="Calibri" w:hAnsi="Calibri" w:cs="Times New Roman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eastAsia="Times New Roman" w:hAnsi="Calibri" w:cs="Mangal"/>
      <w:b/>
      <w:bCs/>
      <w:sz w:val="22"/>
      <w:szCs w:val="20"/>
      <w:lang w:val="x-none"/>
    </w:rPr>
  </w:style>
  <w:style w:type="paragraph" w:styleId="Nagwek7">
    <w:name w:val="heading 7"/>
    <w:basedOn w:val="Normalny"/>
    <w:next w:val="Normalny"/>
    <w:qFormat/>
    <w:pPr>
      <w:keepNext/>
      <w:widowControl/>
      <w:numPr>
        <w:ilvl w:val="6"/>
        <w:numId w:val="1"/>
      </w:numPr>
      <w:outlineLvl w:val="6"/>
    </w:pPr>
    <w:rPr>
      <w:rFonts w:eastAsia="Times New Roman" w:cs="Times New Roman"/>
      <w:b/>
      <w:bCs/>
      <w:kern w:val="0"/>
      <w:sz w:val="22"/>
      <w:lang w:val="x-none" w:bidi="ar-SA"/>
    </w:rPr>
  </w:style>
  <w:style w:type="paragraph" w:styleId="Nagwek8">
    <w:name w:val="heading 8"/>
    <w:basedOn w:val="Normalny"/>
    <w:next w:val="Normalny"/>
    <w:qFormat/>
    <w:pPr>
      <w:keepNext/>
      <w:widowControl/>
      <w:numPr>
        <w:ilvl w:val="7"/>
        <w:numId w:val="1"/>
      </w:numPr>
      <w:outlineLvl w:val="7"/>
    </w:pPr>
    <w:rPr>
      <w:rFonts w:eastAsia="Times New Roman" w:cs="Times New Roman"/>
      <w:b/>
      <w:bCs/>
      <w:kern w:val="0"/>
      <w:szCs w:val="20"/>
      <w:lang w:val="x-none" w:bidi="ar-SA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Cambria" w:eastAsia="Times New Roman" w:hAnsi="Cambria" w:cs="Mangal"/>
      <w:sz w:val="2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Times New Roman"/>
      <w:b/>
      <w:bCs/>
      <w:sz w:val="22"/>
      <w:szCs w:val="22"/>
    </w:rPr>
  </w:style>
  <w:style w:type="character" w:customStyle="1" w:styleId="WW8Num2z0">
    <w:name w:val="WW8Num2z0"/>
    <w:rPr>
      <w:rFonts w:ascii="Times New Roman" w:hAnsi="Times New Roman" w:cs="Times New Roman"/>
      <w:b/>
      <w:color w:val="000000"/>
      <w:position w:val="0"/>
      <w:sz w:val="24"/>
      <w:szCs w:val="22"/>
      <w:u w:val="none"/>
      <w:vertAlign w:val="baseline"/>
    </w:rPr>
  </w:style>
  <w:style w:type="character" w:customStyle="1" w:styleId="WW8Num2z1">
    <w:name w:val="WW8Num2z1"/>
    <w:rPr>
      <w:rFonts w:ascii="Calibri" w:hAnsi="Calibri" w:cs="Calibri"/>
      <w:i/>
      <w:color w:val="000000"/>
      <w:sz w:val="22"/>
      <w:szCs w:val="22"/>
    </w:rPr>
  </w:style>
  <w:style w:type="character" w:customStyle="1" w:styleId="WW8Num2z2">
    <w:name w:val="WW8Num2z2"/>
    <w:rPr>
      <w:rFonts w:ascii="Calibri" w:hAnsi="Calibri" w:cs="Calibri"/>
      <w:b w:val="0"/>
      <w:i/>
      <w:color w:val="000000"/>
      <w:sz w:val="22"/>
      <w:szCs w:val="22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  <w:rPr>
      <w:rFonts w:ascii="Calibri" w:hAnsi="Calibri" w:cs="Calibri"/>
      <w:color w:val="000000"/>
      <w:sz w:val="22"/>
      <w:szCs w:val="22"/>
    </w:rPr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b/>
      <w:u w:val="none"/>
    </w:rPr>
  </w:style>
  <w:style w:type="character" w:customStyle="1" w:styleId="WW8Num5z0">
    <w:name w:val="WW8Num5z0"/>
    <w:rPr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" w:eastAsia="Times" w:hAnsi="Times" w:cs="Times"/>
      <w:b/>
      <w:bCs/>
      <w:sz w:val="22"/>
      <w:szCs w:val="22"/>
    </w:rPr>
  </w:style>
  <w:style w:type="character" w:customStyle="1" w:styleId="WW8Num6z1">
    <w:name w:val="WW8Num6z1"/>
    <w:rPr>
      <w:rFonts w:ascii="Times" w:eastAsia="Times" w:hAnsi="Times" w:cs="Times"/>
      <w:sz w:val="22"/>
      <w:szCs w:val="22"/>
    </w:rPr>
  </w:style>
  <w:style w:type="character" w:customStyle="1" w:styleId="WW8Num6z2">
    <w:name w:val="WW8Num6z2"/>
    <w:rPr>
      <w:rFonts w:ascii="Calibri" w:eastAsia="Times" w:hAnsi="Calibri" w:cs="Calibri" w:hint="default"/>
      <w:sz w:val="22"/>
      <w:szCs w:val="22"/>
    </w:rPr>
  </w:style>
  <w:style w:type="character" w:customStyle="1" w:styleId="WW8Num6z3">
    <w:name w:val="WW8Num6z3"/>
    <w:rPr>
      <w:rFonts w:ascii="Times" w:hAnsi="Times" w:cs="Times"/>
      <w:sz w:val="22"/>
      <w:szCs w:val="22"/>
    </w:rPr>
  </w:style>
  <w:style w:type="character" w:customStyle="1" w:styleId="WW8Num6z4">
    <w:name w:val="WW8Num6z4"/>
    <w:rPr>
      <w:rFonts w:ascii="Wingdings 2" w:hAnsi="Wingdings 2" w:cs="Wingdings 2"/>
    </w:rPr>
  </w:style>
  <w:style w:type="character" w:customStyle="1" w:styleId="WW8Num7z0">
    <w:name w:val="WW8Num7z0"/>
    <w:rPr>
      <w:rFonts w:ascii="Calibri" w:hAnsi="Calibri" w:cs="Calibri"/>
      <w:sz w:val="22"/>
      <w:szCs w:val="22"/>
    </w:rPr>
  </w:style>
  <w:style w:type="character" w:customStyle="1" w:styleId="WW8Num7z1">
    <w:name w:val="WW8Num7z1"/>
    <w:rPr>
      <w:rFonts w:ascii="Calibri" w:eastAsia="Times New Roman" w:hAnsi="Calibri" w:cs="Times New Roman"/>
      <w:spacing w:val="-1"/>
      <w:sz w:val="22"/>
      <w:szCs w:val="22"/>
    </w:rPr>
  </w:style>
  <w:style w:type="character" w:customStyle="1" w:styleId="WW8Num7z2">
    <w:name w:val="WW8Num7z2"/>
    <w:rPr>
      <w:b w:val="0"/>
      <w:u w:val="none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rFonts w:cs="Times New Roman"/>
    </w:rPr>
  </w:style>
  <w:style w:type="character" w:customStyle="1" w:styleId="WW8Num9z1">
    <w:name w:val="WW8Num9z1"/>
    <w:rPr>
      <w:rFonts w:ascii="Calibri" w:eastAsia="Times New Roman" w:hAnsi="Calibri" w:cs="Times New Roman"/>
    </w:rPr>
  </w:style>
  <w:style w:type="character" w:customStyle="1" w:styleId="WW8Num10z0">
    <w:name w:val="WW8Num10z0"/>
    <w:rPr>
      <w:u w:val="none"/>
    </w:rPr>
  </w:style>
  <w:style w:type="character" w:customStyle="1" w:styleId="WW8Num11z0">
    <w:name w:val="WW8Num11z0"/>
    <w:rPr>
      <w:rFonts w:ascii="Tahoma" w:hAnsi="Tahoma" w:cs="Tahoma" w:hint="default"/>
      <w:sz w:val="20"/>
      <w:szCs w:val="20"/>
      <w:lang w:eastAsia="pl-P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  <w:rPr>
      <w:rFonts w:ascii="Calibri" w:hAnsi="Calibri" w:cs="Calibri"/>
      <w:spacing w:val="-1"/>
      <w:sz w:val="22"/>
      <w:szCs w:val="22"/>
    </w:rPr>
  </w:style>
  <w:style w:type="character" w:customStyle="1" w:styleId="WW8Num12z3">
    <w:name w:val="WW8Num12z3"/>
    <w:rPr>
      <w:rFonts w:ascii="Calibri" w:eastAsia="Calibri" w:hAnsi="Calibri" w:cs="Times New Roman"/>
      <w:b/>
      <w:kern w:val="0"/>
      <w:sz w:val="22"/>
      <w:szCs w:val="22"/>
      <w:lang w:eastAsia="en-US" w:bidi="ar-SA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ahoma" w:hAnsi="Tahoma" w:cs="Tahoma" w:hint="default"/>
      <w:sz w:val="20"/>
      <w:szCs w:val="20"/>
    </w:rPr>
  </w:style>
  <w:style w:type="character" w:customStyle="1" w:styleId="WW8Num14z0">
    <w:name w:val="WW8Num14z0"/>
    <w:rPr>
      <w:rFonts w:ascii="Tahoma" w:hAnsi="Tahoma" w:cs="Tahoma"/>
      <w:sz w:val="20"/>
      <w:szCs w:val="20"/>
      <w:lang w:eastAsia="pl-PL"/>
    </w:rPr>
  </w:style>
  <w:style w:type="character" w:customStyle="1" w:styleId="WW8Num15z0">
    <w:name w:val="WW8Num15z0"/>
    <w:rPr>
      <w:rFonts w:ascii="Calibri" w:hAnsi="Calibri" w:cs="Calibri" w:hint="default"/>
      <w:sz w:val="22"/>
      <w:szCs w:val="22"/>
    </w:rPr>
  </w:style>
  <w:style w:type="character" w:customStyle="1" w:styleId="WW8Num16z0">
    <w:name w:val="WW8Num16z0"/>
    <w:rPr>
      <w:rFonts w:ascii="Tahoma" w:eastAsia="Calibri" w:hAnsi="Tahoma" w:cs="Tahoma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ascii="Symbol" w:hAnsi="Symbol" w:cs="Symbol" w:hint="default"/>
    </w:rPr>
  </w:style>
  <w:style w:type="character" w:customStyle="1" w:styleId="WW8Num17z2">
    <w:name w:val="WW8Num17z2"/>
    <w:rPr>
      <w:rFonts w:ascii="Calibri" w:hAnsi="Calibri" w:cs="Calibri" w:hint="default"/>
      <w:b w:val="0"/>
      <w:sz w:val="22"/>
      <w:szCs w:val="22"/>
      <w:u w:val="none"/>
    </w:rPr>
  </w:style>
  <w:style w:type="character" w:customStyle="1" w:styleId="WW8Num18z0">
    <w:name w:val="WW8Num18z0"/>
    <w:rPr>
      <w:rFonts w:ascii="Arial" w:hAnsi="Arial" w:cs="Arial" w:hint="default"/>
      <w:b/>
      <w:sz w:val="21"/>
      <w:szCs w:val="21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 w:val="0"/>
    </w:rPr>
  </w:style>
  <w:style w:type="character" w:customStyle="1" w:styleId="WW8Num19z1">
    <w:name w:val="WW8Num19z1"/>
  </w:style>
  <w:style w:type="character" w:customStyle="1" w:styleId="WW8Num19z2">
    <w:name w:val="WW8Num19z2"/>
    <w:rPr>
      <w:rFonts w:ascii="Tahoma" w:hAnsi="Tahoma" w:cs="Tahoma"/>
      <w:sz w:val="20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ahoma" w:hAnsi="Tahoma" w:cs="Tahoma"/>
      <w:sz w:val="20"/>
      <w:szCs w:val="20"/>
      <w:lang w:eastAsia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hAnsi="Tahoma" w:cs="Tahoma"/>
      <w:sz w:val="20"/>
      <w:szCs w:val="20"/>
      <w:lang w:eastAsia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ahoma" w:hAnsi="Tahoma" w:cs="Tahoma"/>
      <w:sz w:val="20"/>
      <w:szCs w:val="20"/>
      <w:lang w:eastAsia="pl-PL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  <w:rPr>
      <w:rFonts w:ascii="Calibri" w:eastAsia="Arial" w:hAnsi="Calibri" w:cs="Calibri" w:hint="default"/>
      <w:color w:val="0F0F0F"/>
      <w:w w:val="100"/>
      <w:sz w:val="22"/>
      <w:szCs w:val="22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Calibri" w:eastAsia="Times New Roman" w:hAnsi="Calibri" w:cs="Calibri" w:hint="default"/>
      <w:bCs/>
      <w:kern w:val="0"/>
      <w:sz w:val="22"/>
      <w:szCs w:val="22"/>
      <w:lang w:eastAsia="pl-PL" w:bidi="ar-SA"/>
    </w:rPr>
  </w:style>
  <w:style w:type="character" w:customStyle="1" w:styleId="WW8Num26z0">
    <w:name w:val="WW8Num26z0"/>
    <w:rPr>
      <w:rFonts w:ascii="Calibri" w:hAnsi="Calibri" w:cs="Calibri" w:hint="default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ahoma" w:hAnsi="Tahoma" w:cs="Tahoma"/>
      <w:sz w:val="20"/>
      <w:szCs w:val="20"/>
      <w:lang w:eastAsia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ahoma" w:eastAsia="Calibri" w:hAnsi="Tahoma" w:cs="Tahoma" w:hint="default"/>
      <w:b w:val="0"/>
      <w:bCs/>
      <w:w w:val="81"/>
      <w:sz w:val="20"/>
      <w:szCs w:val="20"/>
    </w:rPr>
  </w:style>
  <w:style w:type="character" w:customStyle="1" w:styleId="WW8Num30z1">
    <w:name w:val="WW8Num30z1"/>
    <w:rPr>
      <w:rFonts w:ascii="Tahoma" w:eastAsia="Calibri" w:hAnsi="Tahoma" w:cs="Tahoma" w:hint="default"/>
      <w:b w:val="0"/>
      <w:bCs/>
      <w:w w:val="99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Tahoma" w:hAnsi="Tahoma" w:cs="Tahoma" w:hint="default"/>
      <w:sz w:val="20"/>
      <w:szCs w:val="20"/>
      <w:lang w:eastAsia="pl-P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cs="Times New Roman" w:hint="default"/>
      <w:b/>
      <w:i w:val="0"/>
    </w:rPr>
  </w:style>
  <w:style w:type="character" w:customStyle="1" w:styleId="WW8Num33z1">
    <w:name w:val="WW8Num33z1"/>
    <w:rPr>
      <w:rFonts w:cs="Times New Roman" w:hint="default"/>
    </w:rPr>
  </w:style>
  <w:style w:type="character" w:customStyle="1" w:styleId="WW8Num34z0">
    <w:name w:val="WW8Num34z0"/>
  </w:style>
  <w:style w:type="character" w:customStyle="1" w:styleId="WW8Num34z1">
    <w:name w:val="WW8Num34z1"/>
    <w:rPr>
      <w:rFonts w:ascii="Tahoma" w:hAnsi="Tahoma" w:cs="Tahoma" w:hint="default"/>
      <w:sz w:val="20"/>
      <w:szCs w:val="20"/>
    </w:rPr>
  </w:style>
  <w:style w:type="character" w:customStyle="1" w:styleId="WW8Num34z2">
    <w:name w:val="WW8Num34z2"/>
    <w:rPr>
      <w:rFonts w:ascii="Tahoma" w:eastAsia="Times New Roman" w:hAnsi="Tahoma" w:cs="Tahoma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Calibri" w:hAnsi="Calibri" w:cs="Calibri" w:hint="default"/>
      <w:sz w:val="22"/>
      <w:szCs w:val="22"/>
    </w:rPr>
  </w:style>
  <w:style w:type="character" w:customStyle="1" w:styleId="WW8Num36z1">
    <w:name w:val="WW8Num36z1"/>
    <w:rPr>
      <w:rFonts w:ascii="Calibri" w:eastAsia="Times New Roman" w:hAnsi="Calibri" w:cs="Times New Roman" w:hint="default"/>
    </w:rPr>
  </w:style>
  <w:style w:type="character" w:customStyle="1" w:styleId="WW8Num36z2">
    <w:name w:val="WW8Num36z2"/>
    <w:rPr>
      <w:rFonts w:hint="default"/>
      <w:b w:val="0"/>
      <w:u w:val="none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7z1">
    <w:name w:val="WW8Num37z1"/>
    <w:rPr>
      <w:rFonts w:ascii="Tahoma" w:eastAsia="Times New Roman" w:hAnsi="Tahoma" w:cs="Tahoma" w:hint="default"/>
      <w:sz w:val="20"/>
      <w:szCs w:val="20"/>
      <w:u w:val="none"/>
    </w:rPr>
  </w:style>
  <w:style w:type="character" w:customStyle="1" w:styleId="WW8Num38z0">
    <w:name w:val="WW8Num38z0"/>
    <w:rPr>
      <w:rFonts w:hint="default"/>
      <w:color w:val="0F0F0F"/>
    </w:rPr>
  </w:style>
  <w:style w:type="character" w:customStyle="1" w:styleId="WW8Num38z1">
    <w:name w:val="WW8Num38z1"/>
    <w:rPr>
      <w:rFonts w:ascii="Calibri" w:hAnsi="Calibri" w:cs="Calibri" w:hint="default"/>
      <w:color w:val="0F0F0F"/>
      <w:position w:val="0"/>
      <w:sz w:val="22"/>
      <w:szCs w:val="22"/>
      <w:vertAlign w:val="baseline"/>
    </w:rPr>
  </w:style>
  <w:style w:type="character" w:customStyle="1" w:styleId="WW8Num39z0">
    <w:name w:val="WW8Num39z0"/>
    <w:rPr>
      <w:rFonts w:cs="Calibri" w:hint="default"/>
      <w:b w:val="0"/>
    </w:rPr>
  </w:style>
  <w:style w:type="character" w:customStyle="1" w:styleId="WW8Num40z0">
    <w:name w:val="WW8Num40z0"/>
    <w:rPr>
      <w:rFonts w:ascii="Calibri" w:eastAsia="Times New Roman" w:hAnsi="Calibri" w:cs="Calibri" w:hint="default"/>
      <w:kern w:val="0"/>
      <w:sz w:val="22"/>
      <w:szCs w:val="22"/>
      <w:lang w:eastAsia="pl-PL" w:bidi="ar-SA"/>
    </w:rPr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 w:hint="default"/>
    </w:rPr>
  </w:style>
  <w:style w:type="character" w:customStyle="1" w:styleId="WW8Num43z0">
    <w:name w:val="WW8Num43z0"/>
    <w:rPr>
      <w:rFonts w:ascii="Tahoma" w:hAnsi="Tahoma" w:cs="Tahoma"/>
      <w:sz w:val="20"/>
      <w:szCs w:val="20"/>
      <w:lang w:eastAsia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imes New Roman" w:cs="Times New Roman"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Calibri" w:hAnsi="Calibri" w:cs="Calibri" w:hint="default"/>
      <w:b w:val="0"/>
      <w:sz w:val="22"/>
      <w:szCs w:val="22"/>
    </w:rPr>
  </w:style>
  <w:style w:type="character" w:customStyle="1" w:styleId="WW8Num45z1">
    <w:name w:val="WW8Num45z1"/>
  </w:style>
  <w:style w:type="character" w:customStyle="1" w:styleId="WW8Num45z2">
    <w:name w:val="WW8Num45z2"/>
    <w:rPr>
      <w:rFonts w:ascii="Calibri" w:eastAsia="DejaVu Sans" w:hAnsi="Calibri" w:cs="Arial" w:hint="default"/>
      <w:b w:val="0"/>
    </w:rPr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hAnsi="Tahoma" w:cs="Tahoma" w:hint="default"/>
      <w:sz w:val="20"/>
      <w:szCs w:val="20"/>
      <w:lang w:eastAsia="pl-PL"/>
    </w:rPr>
  </w:style>
  <w:style w:type="character" w:customStyle="1" w:styleId="WW8Num46z3">
    <w:name w:val="WW8Num46z3"/>
    <w:rPr>
      <w:rFonts w:ascii="Symbol" w:hAnsi="Symbol" w:cs="Symbol" w:hint="default"/>
    </w:rPr>
  </w:style>
  <w:style w:type="character" w:customStyle="1" w:styleId="WW8Num46z4">
    <w:name w:val="WW8Num46z4"/>
    <w:rPr>
      <w:rFonts w:ascii="Courier New" w:hAnsi="Courier New" w:cs="Courier New" w:hint="default"/>
    </w:rPr>
  </w:style>
  <w:style w:type="character" w:customStyle="1" w:styleId="WW8Num46z5">
    <w:name w:val="WW8Num46z5"/>
    <w:rPr>
      <w:rFonts w:ascii="Wingdings" w:hAnsi="Wingdings" w:cs="Wingdings" w:hint="default"/>
    </w:rPr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  <w:rPr>
      <w:rFonts w:ascii="Calibri" w:eastAsia="Arial" w:hAnsi="Calibri" w:cs="Calibri" w:hint="default"/>
      <w:color w:val="0F0F0F"/>
      <w:spacing w:val="0"/>
      <w:w w:val="100"/>
      <w:sz w:val="22"/>
      <w:szCs w:val="22"/>
    </w:rPr>
  </w:style>
  <w:style w:type="character" w:customStyle="1" w:styleId="WW8Num47z2">
    <w:name w:val="WW8Num47z2"/>
    <w:rPr>
      <w:rFonts w:ascii="Calibri" w:eastAsia="Arial" w:hAnsi="Calibri" w:cs="Calibri" w:hint="default"/>
      <w:b w:val="0"/>
      <w:color w:val="0F0F0F"/>
      <w:spacing w:val="0"/>
      <w:w w:val="100"/>
      <w:sz w:val="22"/>
      <w:szCs w:val="22"/>
    </w:rPr>
  </w:style>
  <w:style w:type="character" w:customStyle="1" w:styleId="WW8Num48z0">
    <w:name w:val="WW8Num48z0"/>
    <w:rPr>
      <w:b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color w:val="0F0F0F"/>
      <w:w w:val="107"/>
      <w:sz w:val="22"/>
      <w:szCs w:val="22"/>
    </w:rPr>
  </w:style>
  <w:style w:type="character" w:customStyle="1" w:styleId="WW8Num49z1">
    <w:name w:val="WW8Num49z1"/>
    <w:rPr>
      <w:rFonts w:hint="default"/>
    </w:rPr>
  </w:style>
  <w:style w:type="character" w:customStyle="1" w:styleId="WW8Num50z0">
    <w:name w:val="WW8Num50z0"/>
    <w:rPr>
      <w:rFonts w:ascii="Tahoma" w:hAnsi="Tahoma" w:cs="Tahoma"/>
      <w:sz w:val="20"/>
      <w:szCs w:val="20"/>
      <w:lang w:eastAsia="pl-PL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  <w:rPr>
      <w:rFonts w:cs="Tahoma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ahoma" w:hAnsi="Tahoma" w:cs="Tahoma"/>
      <w:sz w:val="20"/>
      <w:szCs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cs="Tahoma"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hAnsi="Calibri" w:cs="Calibri" w:hint="default"/>
      <w:color w:val="0F0F0F"/>
      <w:sz w:val="22"/>
      <w:szCs w:val="22"/>
    </w:rPr>
  </w:style>
  <w:style w:type="character" w:customStyle="1" w:styleId="WW8Num56z0">
    <w:name w:val="WW8Num56z0"/>
    <w:rPr>
      <w:rFonts w:ascii="Tahoma" w:hAnsi="Tahoma" w:cs="Tahoma" w:hint="default"/>
      <w:sz w:val="20"/>
      <w:szCs w:val="20"/>
      <w:lang w:eastAsia="pl-PL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hint="default"/>
      <w:u w:val="no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ahoma" w:hAnsi="Tahoma" w:cs="Tahoma"/>
      <w:strike w:val="0"/>
      <w:dstrike w:val="0"/>
      <w:sz w:val="20"/>
      <w:szCs w:val="20"/>
      <w:lang w:eastAsia="pl-PL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Tahoma" w:hAnsi="Tahoma" w:cs="Tahoma" w:hint="default"/>
      <w:sz w:val="20"/>
      <w:szCs w:val="20"/>
      <w:lang w:eastAsia="pl-PL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Calibri" w:eastAsia="Arial" w:hAnsi="Calibri" w:cs="Calibri" w:hint="default"/>
      <w:b w:val="0"/>
      <w:color w:val="0F0F0F"/>
      <w:spacing w:val="0"/>
      <w:w w:val="100"/>
      <w:sz w:val="22"/>
      <w:szCs w:val="22"/>
    </w:rPr>
  </w:style>
  <w:style w:type="character" w:customStyle="1" w:styleId="WW8Num60z1">
    <w:name w:val="WW8Num60z1"/>
    <w:rPr>
      <w:rFonts w:hint="default"/>
    </w:rPr>
  </w:style>
  <w:style w:type="character" w:customStyle="1" w:styleId="WW8Num61z0">
    <w:name w:val="WW8Num61z0"/>
    <w:rPr>
      <w:rFonts w:ascii="Tahoma" w:hAnsi="Tahoma" w:cs="Tahoma" w:hint="default"/>
      <w:sz w:val="20"/>
      <w:szCs w:val="20"/>
      <w:lang w:eastAsia="pl-PL"/>
    </w:rPr>
  </w:style>
  <w:style w:type="character" w:customStyle="1" w:styleId="WW8Num62z0">
    <w:name w:val="WW8Num62z0"/>
  </w:style>
  <w:style w:type="character" w:customStyle="1" w:styleId="WW8Num62z1">
    <w:name w:val="WW8Num62z1"/>
    <w:rPr>
      <w:rFonts w:cs="Tahoma" w:hint="default"/>
    </w:rPr>
  </w:style>
  <w:style w:type="character" w:customStyle="1" w:styleId="WW8Num63z0">
    <w:name w:val="WW8Num63z0"/>
    <w:rPr>
      <w:rFonts w:hint="default"/>
    </w:rPr>
  </w:style>
  <w:style w:type="character" w:customStyle="1" w:styleId="WW8Num64z0">
    <w:name w:val="WW8Num64z0"/>
    <w:rPr>
      <w:rFonts w:ascii="Calibri" w:hAnsi="Calibri" w:cs="Arial" w:hint="default"/>
      <w:sz w:val="22"/>
      <w:szCs w:val="22"/>
    </w:rPr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5z0">
    <w:name w:val="WW8Num65z0"/>
    <w:rPr>
      <w:rFonts w:ascii="Tahoma" w:hAnsi="Tahoma" w:cs="Tahoma"/>
      <w:sz w:val="20"/>
      <w:szCs w:val="20"/>
      <w:lang w:eastAsia="pl-PL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Calibri" w:hAnsi="Calibri" w:cs="Calibri" w:hint="default"/>
      <w:color w:val="0E0E0E"/>
      <w:sz w:val="22"/>
    </w:rPr>
  </w:style>
  <w:style w:type="character" w:customStyle="1" w:styleId="WW8Num67z0">
    <w:name w:val="WW8Num67z0"/>
    <w:rPr>
      <w:rFonts w:hint="default"/>
    </w:rPr>
  </w:style>
  <w:style w:type="character" w:customStyle="1" w:styleId="WW8Num67z1">
    <w:name w:val="WW8Num67z1"/>
    <w:rPr>
      <w:rFonts w:ascii="Calibri" w:eastAsia="Times New Roman" w:hAnsi="Calibri" w:cs="Calibri" w:hint="default"/>
      <w:color w:val="0F0F0F"/>
      <w:w w:val="100"/>
      <w:sz w:val="22"/>
      <w:szCs w:val="22"/>
    </w:rPr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  <w:u w:val="no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ahoma" w:hAnsi="Tahoma" w:cs="Tahoma"/>
      <w:sz w:val="20"/>
      <w:szCs w:val="20"/>
      <w:lang w:eastAsia="pl-PL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</w:rPr>
  </w:style>
  <w:style w:type="character" w:customStyle="1" w:styleId="WW8Num73z0">
    <w:name w:val="WW8Num73z0"/>
    <w:rPr>
      <w:rFonts w:hint="default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</w:style>
  <w:style w:type="character" w:customStyle="1" w:styleId="WW8Num74z1">
    <w:name w:val="WW8Num74z1"/>
    <w:rPr>
      <w:rFonts w:ascii="Tahoma" w:hAnsi="Tahoma" w:cs="Tahoma"/>
      <w:sz w:val="20"/>
      <w:szCs w:val="20"/>
      <w:lang w:eastAsia="pl-PL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Calibri" w:eastAsia="Times New Roman" w:hAnsi="Calibri" w:cs="Calibri" w:hint="default"/>
      <w:b/>
      <w:bCs/>
      <w:color w:val="0E0E0E"/>
      <w:w w:val="100"/>
      <w:sz w:val="22"/>
      <w:szCs w:val="22"/>
    </w:rPr>
  </w:style>
  <w:style w:type="character" w:customStyle="1" w:styleId="WW8Num75z1">
    <w:name w:val="WW8Num75z1"/>
    <w:rPr>
      <w:rFonts w:ascii="Calibri" w:eastAsia="Arial" w:hAnsi="Calibri" w:cs="Calibri" w:hint="default"/>
      <w:bCs/>
      <w:vanish/>
      <w:color w:val="0E0E0E"/>
      <w:w w:val="100"/>
      <w:position w:val="0"/>
      <w:sz w:val="22"/>
      <w:szCs w:val="22"/>
      <w:vertAlign w:val="baseline"/>
    </w:rPr>
  </w:style>
  <w:style w:type="character" w:customStyle="1" w:styleId="WW8Num75z2">
    <w:name w:val="WW8Num75z2"/>
    <w:rPr>
      <w:rFonts w:ascii="Calibri" w:eastAsia="Arial" w:hAnsi="Calibri" w:cs="Calibri" w:hint="default"/>
      <w:b w:val="0"/>
      <w:color w:val="0F0F0F"/>
      <w:spacing w:val="0"/>
      <w:w w:val="100"/>
      <w:kern w:val="2"/>
      <w:sz w:val="22"/>
      <w:szCs w:val="22"/>
    </w:rPr>
  </w:style>
  <w:style w:type="character" w:customStyle="1" w:styleId="WW8Num75z3">
    <w:name w:val="WW8Num75z3"/>
    <w:rPr>
      <w:rFonts w:hint="default"/>
    </w:rPr>
  </w:style>
  <w:style w:type="character" w:customStyle="1" w:styleId="WW8Num76z0">
    <w:name w:val="WW8Num76z0"/>
    <w:rPr>
      <w:rFonts w:hint="default"/>
      <w:color w:val="0F0F0F"/>
      <w:w w:val="105"/>
    </w:rPr>
  </w:style>
  <w:style w:type="character" w:customStyle="1" w:styleId="WW8Num76z1">
    <w:name w:val="WW8Num76z1"/>
    <w:rPr>
      <w:rFonts w:hint="default"/>
      <w:color w:val="0F0F0F"/>
      <w:w w:val="100"/>
    </w:rPr>
  </w:style>
  <w:style w:type="character" w:customStyle="1" w:styleId="WW8Num77z0">
    <w:name w:val="WW8Num77z0"/>
    <w:rPr>
      <w:rFonts w:ascii="Tahoma" w:hAnsi="Tahoma" w:cs="Tahoma"/>
      <w:sz w:val="20"/>
      <w:szCs w:val="20"/>
      <w:lang w:eastAsia="pl-PL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  <w:rPr>
      <w:rFonts w:ascii="Tahoma" w:hAnsi="Tahoma" w:cs="Tahoma"/>
      <w:sz w:val="20"/>
      <w:szCs w:val="20"/>
      <w:lang w:eastAsia="pl-PL"/>
    </w:rPr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  <w:rPr>
      <w:rFonts w:ascii="Calibri" w:eastAsia="Arial" w:hAnsi="Calibri" w:cs="Calibri" w:hint="default"/>
      <w:color w:val="0F0F0F"/>
      <w:spacing w:val="0"/>
      <w:w w:val="100"/>
      <w:sz w:val="22"/>
      <w:szCs w:val="22"/>
    </w:rPr>
  </w:style>
  <w:style w:type="character" w:customStyle="1" w:styleId="WW8Num80z0">
    <w:name w:val="WW8Num80z0"/>
    <w:rPr>
      <w:rFonts w:cs="Tahoma" w:hint="default"/>
    </w:rPr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  <w:rPr>
      <w:rFonts w:ascii="Times New Roman" w:eastAsia="Times New Roman" w:hAnsi="Times New Roman" w:cs="Times New Roman" w:hint="default"/>
      <w:color w:val="0F0F0F"/>
      <w:w w:val="116"/>
      <w:sz w:val="22"/>
      <w:szCs w:val="22"/>
    </w:rPr>
  </w:style>
  <w:style w:type="character" w:customStyle="1" w:styleId="WW8Num81z2">
    <w:name w:val="WW8Num81z2"/>
    <w:rPr>
      <w:rFonts w:ascii="Calibri" w:eastAsia="Times New Roman" w:hAnsi="Calibri" w:cs="Times New Roman" w:hint="default"/>
      <w:color w:val="0F0F0F"/>
      <w:spacing w:val="0"/>
      <w:w w:val="100"/>
      <w:sz w:val="22"/>
      <w:szCs w:val="22"/>
    </w:rPr>
  </w:style>
  <w:style w:type="character" w:customStyle="1" w:styleId="WW8Num81z3">
    <w:name w:val="WW8Num81z3"/>
    <w:rPr>
      <w:rFonts w:ascii="Calibri" w:eastAsia="Arial" w:hAnsi="Calibri" w:cs="Calibri" w:hint="default"/>
      <w:color w:val="0F0F0F"/>
      <w:w w:val="100"/>
      <w:sz w:val="22"/>
      <w:szCs w:val="22"/>
    </w:rPr>
  </w:style>
  <w:style w:type="character" w:customStyle="1" w:styleId="WW8Num82z0">
    <w:name w:val="WW8Num82z0"/>
    <w:rPr>
      <w:rFonts w:cs="Calibri" w:hint="default"/>
      <w:u w:val="none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  <w:rPr>
      <w:rFonts w:ascii="Symbol" w:hAnsi="Symbol" w:cs="Symbol" w:hint="default"/>
    </w:rPr>
  </w:style>
  <w:style w:type="character" w:customStyle="1" w:styleId="WW8Num83z2">
    <w:name w:val="WW8Num83z2"/>
    <w:rPr>
      <w:rFonts w:hint="default"/>
      <w:b w:val="0"/>
      <w:u w:val="none"/>
    </w:rPr>
  </w:style>
  <w:style w:type="character" w:customStyle="1" w:styleId="Domylnaczcionkaakapitu3">
    <w:name w:val="Domyślna czcionka akapitu3"/>
  </w:style>
  <w:style w:type="character" w:customStyle="1" w:styleId="Tekstpodstawowy2Znak">
    <w:name w:val="Tekst podstawowy 2 Znak"/>
    <w:uiPriority w:val="99"/>
    <w:rPr>
      <w:rFonts w:eastAsia="DejaVu Sans" w:cs="Mangal"/>
      <w:kern w:val="2"/>
      <w:sz w:val="24"/>
      <w:szCs w:val="21"/>
      <w:lang w:eastAsia="zh-CN" w:bidi="hi-IN"/>
    </w:rPr>
  </w:style>
  <w:style w:type="character" w:styleId="Uwydatnienie">
    <w:name w:val="Emphasis"/>
    <w:qFormat/>
    <w:rPr>
      <w:i/>
      <w:iCs/>
    </w:rPr>
  </w:style>
  <w:style w:type="character" w:customStyle="1" w:styleId="TekstdymkaZnak">
    <w:name w:val="Tekst dymka Znak"/>
    <w:rPr>
      <w:rFonts w:ascii="Tahoma" w:eastAsia="DejaVu Sans" w:hAnsi="Tahoma" w:cs="Mangal"/>
      <w:kern w:val="2"/>
      <w:sz w:val="16"/>
      <w:szCs w:val="14"/>
      <w:lang w:eastAsia="zh-CN" w:bidi="hi-IN"/>
    </w:rPr>
  </w:style>
  <w:style w:type="character" w:customStyle="1" w:styleId="HTML-wstpniesformatowanyZnak">
    <w:name w:val="HTML - wstępnie sformatowany Znak"/>
    <w:rPr>
      <w:rFonts w:ascii="Arial Unicode MS" w:eastAsia="Arial Unicode MS" w:hAnsi="Arial Unicode MS" w:cs="Arial Unicode MS"/>
    </w:rPr>
  </w:style>
  <w:style w:type="character" w:customStyle="1" w:styleId="TekstprzypisukocowegoZnak">
    <w:name w:val="Tekst przypisu końcowego Znak"/>
    <w:rPr>
      <w:rFonts w:eastAsia="DejaVu Sans" w:cs="Mangal"/>
      <w:kern w:val="2"/>
      <w:szCs w:val="18"/>
      <w:lang w:eastAsia="zh-CN" w:bidi="hi-I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rPr>
      <w:rFonts w:eastAsia="DejaVu Sans" w:cs="Mangal"/>
      <w:kern w:val="2"/>
      <w:sz w:val="24"/>
      <w:szCs w:val="21"/>
      <w:lang w:eastAsia="zh-CN" w:bidi="hi-IN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uiPriority w:val="34"/>
    <w:qFormat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postbody">
    <w:name w:val="postbody"/>
    <w:rPr>
      <w:rFonts w:cs="Times New Roman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Nagwek1Znak">
    <w:name w:val="Nagłówek 1 Znak"/>
    <w:rPr>
      <w:rFonts w:ascii="Arial Narrow" w:hAnsi="Arial Narrow" w:cs="Arial Narrow"/>
      <w:b/>
      <w:bCs/>
      <w:szCs w:val="24"/>
    </w:rPr>
  </w:style>
  <w:style w:type="character" w:customStyle="1" w:styleId="Nagwek2Znak">
    <w:name w:val="Nagłówek 2 Znak"/>
    <w:rPr>
      <w:rFonts w:ascii="Arial Narrow" w:hAnsi="Arial Narrow" w:cs="Arial Narrow"/>
      <w:b/>
      <w:bCs/>
      <w:szCs w:val="24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BodyTextIndentZnakZnak">
    <w:name w:val="Body Text Indent Znak Znak"/>
    <w:uiPriority w:val="99"/>
    <w:rPr>
      <w:rFonts w:ascii="Arial Narrow" w:hAnsi="Arial Narrow" w:cs="Arial Narrow"/>
      <w:szCs w:val="24"/>
    </w:rPr>
  </w:style>
  <w:style w:type="character" w:customStyle="1" w:styleId="Tekstpodstawowywcity2Znak">
    <w:name w:val="Tekst podstawowy wcięty 2 Znak"/>
    <w:rPr>
      <w:rFonts w:eastAsia="DejaVu Sans" w:cs="Mangal"/>
      <w:kern w:val="2"/>
      <w:sz w:val="24"/>
      <w:szCs w:val="21"/>
      <w:lang w:eastAsia="zh-CN" w:bidi="hi-IN"/>
    </w:rPr>
  </w:style>
  <w:style w:type="character" w:customStyle="1" w:styleId="Nagwek6Znak">
    <w:name w:val="Nagłówek 6 Znak"/>
    <w:rPr>
      <w:rFonts w:ascii="Calibri" w:eastAsia="Times New Roman" w:hAnsi="Calibri" w:cs="Mangal"/>
      <w:b/>
      <w:bCs/>
      <w:kern w:val="2"/>
      <w:sz w:val="22"/>
      <w:lang w:eastAsia="zh-CN" w:bidi="hi-IN"/>
    </w:rPr>
  </w:style>
  <w:style w:type="character" w:customStyle="1" w:styleId="Nagwek9Znak">
    <w:name w:val="Nagłówek 9 Znak"/>
    <w:rPr>
      <w:rFonts w:ascii="Cambria" w:eastAsia="Times New Roman" w:hAnsi="Cambria" w:cs="Mangal"/>
      <w:kern w:val="2"/>
      <w:sz w:val="22"/>
      <w:lang w:eastAsia="zh-CN" w:bidi="hi-IN"/>
    </w:rPr>
  </w:style>
  <w:style w:type="character" w:customStyle="1" w:styleId="Nagwek3Znak">
    <w:name w:val="Nagłówek 3 Znak"/>
    <w:rPr>
      <w:b/>
      <w:sz w:val="28"/>
      <w:lang w:val="x-none"/>
    </w:rPr>
  </w:style>
  <w:style w:type="character" w:customStyle="1" w:styleId="Nagwek4Znak">
    <w:name w:val="Nagłówek 4 Znak"/>
    <w:rPr>
      <w:b/>
      <w:sz w:val="24"/>
      <w:lang w:val="x-none"/>
    </w:rPr>
  </w:style>
  <w:style w:type="character" w:customStyle="1" w:styleId="Nagwek5Znak">
    <w:name w:val="Nagłówek 5 Znak"/>
    <w:rPr>
      <w:rFonts w:ascii="Calibri" w:eastAsia="Calibri" w:hAnsi="Calibri" w:cs="Calibri"/>
      <w:b/>
      <w:bCs/>
      <w:i/>
      <w:iCs/>
      <w:sz w:val="26"/>
      <w:szCs w:val="26"/>
      <w:lang w:val="x-none"/>
    </w:rPr>
  </w:style>
  <w:style w:type="character" w:customStyle="1" w:styleId="Nagwek7Znak">
    <w:name w:val="Nagłówek 7 Znak"/>
    <w:rPr>
      <w:b/>
      <w:bCs/>
      <w:sz w:val="22"/>
      <w:szCs w:val="24"/>
      <w:lang w:val="x-none"/>
    </w:rPr>
  </w:style>
  <w:style w:type="character" w:customStyle="1" w:styleId="Nagwek8Znak">
    <w:name w:val="Nagłówek 8 Znak"/>
    <w:rPr>
      <w:b/>
      <w:bCs/>
      <w:sz w:val="24"/>
      <w:lang w:val="x-none"/>
    </w:rPr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WW8Num10z2">
    <w:name w:val="WW8Num10z2"/>
    <w:rPr>
      <w:rFonts w:cs="Times New Roman"/>
      <w:b/>
      <w:u w:val="none"/>
    </w:rPr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2">
    <w:name w:val="WW8Num15z2"/>
    <w:rPr>
      <w:rFonts w:ascii="Wingdings" w:hAnsi="Wingdings" w:cs="Wingdings"/>
      <w:b w:val="0"/>
      <w:i w:val="0"/>
      <w:position w:val="-2"/>
      <w:sz w:val="32"/>
    </w:rPr>
  </w:style>
  <w:style w:type="character" w:customStyle="1" w:styleId="WW8Num16z1">
    <w:name w:val="WW8Num16z1"/>
    <w:rPr>
      <w:rFonts w:cs="Times New Roman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1">
    <w:name w:val="WW8Num24z1"/>
    <w:rPr>
      <w:rFonts w:ascii="Times New Roman" w:hAnsi="Times New Roman" w:cs="Times New Roman"/>
    </w:rPr>
  </w:style>
  <w:style w:type="character" w:customStyle="1" w:styleId="WW8Num39z1">
    <w:name w:val="WW8Num39z1"/>
    <w:rPr>
      <w:rFonts w:cs="Times New Roman"/>
    </w:rPr>
  </w:style>
  <w:style w:type="character" w:customStyle="1" w:styleId="WW8Num55z1">
    <w:name w:val="WW8Num55z1"/>
    <w:rPr>
      <w:rFonts w:ascii="Times New Roman" w:hAnsi="Times New Roman" w:cs="Times New Roman"/>
      <w:b w:val="0"/>
      <w:i w:val="0"/>
      <w:sz w:val="24"/>
    </w:rPr>
  </w:style>
  <w:style w:type="character" w:customStyle="1" w:styleId="WW8Num55z2">
    <w:name w:val="WW8Num55z2"/>
    <w:rPr>
      <w:rFonts w:cs="Times New Roman"/>
    </w:rPr>
  </w:style>
  <w:style w:type="character" w:customStyle="1" w:styleId="WW8NumSt10z0">
    <w:name w:val="WW8NumSt10z0"/>
    <w:rPr>
      <w:rFonts w:cs="Times New Roman"/>
      <w:b/>
      <w:i w:val="0"/>
      <w:sz w:val="24"/>
      <w:szCs w:val="24"/>
    </w:rPr>
  </w:style>
  <w:style w:type="character" w:customStyle="1" w:styleId="WW8NumSt10z1">
    <w:name w:val="WW8NumSt10z1"/>
    <w:rPr>
      <w:rFonts w:cs="Times New Roman"/>
    </w:rPr>
  </w:style>
  <w:style w:type="character" w:customStyle="1" w:styleId="WW8NumSt12z0">
    <w:name w:val="WW8NumSt12z0"/>
    <w:rPr>
      <w:rFonts w:cs="Times New Roman"/>
    </w:rPr>
  </w:style>
  <w:style w:type="character" w:customStyle="1" w:styleId="WW8NumSt18z0">
    <w:name w:val="WW8NumSt18z0"/>
    <w:rPr>
      <w:rFonts w:cs="Times New Roman"/>
      <w:b/>
      <w:i w:val="0"/>
    </w:rPr>
  </w:style>
  <w:style w:type="character" w:customStyle="1" w:styleId="WW8NumSt18z1">
    <w:name w:val="WW8NumSt18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TekstpodstawowyZnak">
    <w:name w:val="Tekst podstawowy Znak"/>
    <w:rPr>
      <w:position w:val="6"/>
      <w:sz w:val="24"/>
      <w:lang w:val="pl-PL"/>
    </w:rPr>
  </w:style>
  <w:style w:type="character" w:customStyle="1" w:styleId="TytuZnak">
    <w:name w:val="Tytuł Znak"/>
    <w:rPr>
      <w:b/>
      <w:position w:val="6"/>
      <w:sz w:val="24"/>
      <w:lang w:val="pl-PL"/>
    </w:rPr>
  </w:style>
  <w:style w:type="character" w:customStyle="1" w:styleId="Tekstpodstawowy3Znak">
    <w:name w:val="Tekst podstawowy 3 Znak"/>
    <w:rPr>
      <w:rFonts w:ascii="Calibri" w:eastAsia="Calibri" w:hAnsi="Calibri" w:cs="Calibri"/>
      <w:sz w:val="16"/>
      <w:szCs w:val="16"/>
      <w:lang w:val="pl-PL"/>
    </w:rPr>
  </w:style>
  <w:style w:type="character" w:customStyle="1" w:styleId="h1">
    <w:name w:val="h1"/>
  </w:style>
  <w:style w:type="character" w:customStyle="1" w:styleId="Tekstpodstawowywcity3Znak">
    <w:name w:val="Tekst podstawowy wcięty 3 Znak"/>
    <w:rPr>
      <w:sz w:val="16"/>
      <w:szCs w:val="16"/>
      <w:lang w:val="pl-PL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  <w:rPr>
      <w:b/>
      <w:u w:val="none"/>
    </w:rPr>
  </w:style>
  <w:style w:type="character" w:customStyle="1" w:styleId="WW8Num33z4">
    <w:name w:val="WW8Num33z4"/>
    <w:rPr>
      <w:rFonts w:ascii="Courier New" w:hAnsi="Courier New" w:cs="Courier New"/>
    </w:rPr>
  </w:style>
  <w:style w:type="character" w:customStyle="1" w:styleId="WW8Num33z5">
    <w:name w:val="WW8Num33z5"/>
    <w:rPr>
      <w:rFonts w:ascii="Wingdings" w:hAnsi="Wingdings" w:cs="Wingdings"/>
    </w:rPr>
  </w:style>
  <w:style w:type="character" w:customStyle="1" w:styleId="WW8NumSt26z0">
    <w:name w:val="WW8NumSt26z0"/>
    <w:rPr>
      <w:rFonts w:ascii="Times New Roman" w:hAnsi="Times New Roman" w:cs="Times New Roman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PodtytuZnak">
    <w:name w:val="Podtytuł Znak"/>
    <w:rPr>
      <w:rFonts w:ascii="Arial" w:eastAsia="MS Mincho" w:hAnsi="Arial" w:cs="Tahoma"/>
      <w:i/>
      <w:iCs/>
      <w:sz w:val="28"/>
      <w:szCs w:val="28"/>
      <w:lang w:val="pl-PL"/>
    </w:rPr>
  </w:style>
  <w:style w:type="character" w:customStyle="1" w:styleId="text">
    <w:name w:val="text"/>
    <w:rPr>
      <w:rFonts w:cs="Times New Roman"/>
    </w:rPr>
  </w:style>
  <w:style w:type="character" w:customStyle="1" w:styleId="BodyTextIndentChar">
    <w:name w:val="Body Text Indent Char"/>
    <w:rPr>
      <w:rFonts w:cs="Times New Roman"/>
      <w:sz w:val="24"/>
      <w:szCs w:val="24"/>
      <w:lang w:bidi="ar-SA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lang w:val="pl-PL"/>
    </w:rPr>
  </w:style>
  <w:style w:type="character" w:customStyle="1" w:styleId="TematkomentarzaZnak">
    <w:name w:val="Temat komentarza Znak"/>
    <w:rPr>
      <w:b/>
      <w:bCs/>
      <w:lang w:val="pl-PL"/>
    </w:rPr>
  </w:style>
  <w:style w:type="character" w:customStyle="1" w:styleId="WW-Znakiprzypiswkocowych">
    <w:name w:val="WW-Znaki przypisów końcowych"/>
    <w:rPr>
      <w:rFonts w:cs="Times New Roman"/>
      <w:vertAlign w:val="superscript"/>
    </w:rPr>
  </w:style>
  <w:style w:type="character" w:customStyle="1" w:styleId="PlandokumentuZnak">
    <w:name w:val="Plan dokumentu Znak"/>
    <w:rPr>
      <w:rFonts w:ascii="Tahoma" w:hAnsi="Tahoma" w:cs="Tahoma"/>
      <w:sz w:val="24"/>
      <w:szCs w:val="24"/>
      <w:shd w:val="clear" w:color="auto" w:fill="000080"/>
      <w:lang w:val="pl-PL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googqs-tidbit">
    <w:name w:val="goog_qs-tidbit"/>
  </w:style>
  <w:style w:type="character" w:styleId="Pogrubienie">
    <w:name w:val="Strong"/>
    <w:qFormat/>
    <w:rPr>
      <w:b/>
      <w:bCs/>
    </w:rPr>
  </w:style>
  <w:style w:type="character" w:customStyle="1" w:styleId="TytuZnak1">
    <w:name w:val="Tytuł Znak1"/>
    <w:link w:val="Tytu"/>
    <w:rPr>
      <w:b/>
      <w:position w:val="6"/>
      <w:sz w:val="24"/>
      <w:lang w:val="x-none"/>
    </w:rPr>
  </w:style>
  <w:style w:type="character" w:customStyle="1" w:styleId="PodtytuZnak1">
    <w:name w:val="Podtytuł Znak1"/>
    <w:rPr>
      <w:rFonts w:ascii="Arial" w:eastAsia="MS Mincho" w:hAnsi="Arial" w:cs="Arial"/>
      <w:i/>
      <w:iCs/>
      <w:sz w:val="28"/>
      <w:szCs w:val="28"/>
      <w:lang w:val="x-none"/>
    </w:rPr>
  </w:style>
  <w:style w:type="character" w:customStyle="1" w:styleId="TekstkomentarzaZnak1">
    <w:name w:val="Tekst komentarza Znak1"/>
    <w:uiPriority w:val="99"/>
    <w:rPr>
      <w:rFonts w:eastAsia="DejaVu Sans" w:cs="Mangal"/>
      <w:kern w:val="2"/>
      <w:szCs w:val="18"/>
      <w:lang w:eastAsia="zh-CN" w:bidi="hi-IN"/>
    </w:rPr>
  </w:style>
  <w:style w:type="character" w:customStyle="1" w:styleId="TematkomentarzaZnak1">
    <w:name w:val="Temat komentarza Znak1"/>
    <w:rPr>
      <w:rFonts w:eastAsia="DejaVu Sans" w:cs="Mangal"/>
      <w:b/>
      <w:bCs/>
      <w:kern w:val="2"/>
      <w:szCs w:val="18"/>
      <w:lang w:val="x-none" w:bidi="hi-IN"/>
    </w:rPr>
  </w:style>
  <w:style w:type="character" w:customStyle="1" w:styleId="Tekstpodstawowy2Znak1">
    <w:name w:val="Tekst podstawowy 2 Znak1"/>
    <w:uiPriority w:val="99"/>
    <w:rPr>
      <w:sz w:val="24"/>
      <w:szCs w:val="24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podstawowywcity2Znak1">
    <w:name w:val="Tekst podstawowy wcięty 2 Znak1"/>
    <w:uiPriority w:val="99"/>
    <w:rPr>
      <w:sz w:val="24"/>
      <w:szCs w:val="24"/>
    </w:rPr>
  </w:style>
  <w:style w:type="character" w:customStyle="1" w:styleId="Tekstpodstawowy3Znak1">
    <w:name w:val="Tekst podstawowy 3 Znak1"/>
    <w:uiPriority w:val="99"/>
    <w:rPr>
      <w:sz w:val="16"/>
      <w:szCs w:val="16"/>
      <w:lang w:val="x-none"/>
    </w:rPr>
  </w:style>
  <w:style w:type="character" w:customStyle="1" w:styleId="TekstpodstawowyZnak1">
    <w:name w:val="Tekst podstawowy Znak1"/>
    <w:rPr>
      <w:rFonts w:eastAsia="DejaVu Sans" w:cs="Lohit Hindi"/>
      <w:kern w:val="2"/>
      <w:sz w:val="24"/>
      <w:szCs w:val="24"/>
      <w:lang w:eastAsia="zh-CN" w:bidi="hi-IN"/>
    </w:rPr>
  </w:style>
  <w:style w:type="character" w:customStyle="1" w:styleId="NagwekZnak1">
    <w:name w:val="Nagłówek Znak1"/>
    <w:rPr>
      <w:sz w:val="24"/>
      <w:szCs w:val="24"/>
    </w:rPr>
  </w:style>
  <w:style w:type="character" w:customStyle="1" w:styleId="StopkaZnak1">
    <w:name w:val="Stopka Znak1"/>
    <w:uiPriority w:val="99"/>
    <w:rPr>
      <w:sz w:val="24"/>
      <w:szCs w:val="24"/>
    </w:rPr>
  </w:style>
  <w:style w:type="character" w:customStyle="1" w:styleId="TekstdymkaZnak1">
    <w:name w:val="Tekst dymka Znak1"/>
    <w:rPr>
      <w:rFonts w:ascii="Tahoma" w:hAnsi="Tahoma" w:cs="Tahoma"/>
      <w:sz w:val="16"/>
      <w:szCs w:val="16"/>
      <w:lang w:val="x-none"/>
    </w:rPr>
  </w:style>
  <w:style w:type="character" w:customStyle="1" w:styleId="TekstpodstawowywcityZnak1">
    <w:name w:val="Tekst podstawowy wcięty Znak1"/>
    <w:rPr>
      <w:rFonts w:ascii="Calibri" w:eastAsia="Calibri" w:hAnsi="Calibri" w:cs="Calibri"/>
      <w:sz w:val="22"/>
      <w:szCs w:val="22"/>
    </w:rPr>
  </w:style>
  <w:style w:type="character" w:customStyle="1" w:styleId="TekstprzypisukocowegoZnak1">
    <w:name w:val="Tekst przypisu końcowego Znak1"/>
  </w:style>
  <w:style w:type="character" w:customStyle="1" w:styleId="TekstprzypisudolnegoZnak1">
    <w:name w:val="Tekst przypisu dolnego Znak1"/>
  </w:style>
  <w:style w:type="character" w:customStyle="1" w:styleId="TekstkomentarzaZnak2">
    <w:name w:val="Tekst komentarza Znak2"/>
  </w:style>
  <w:style w:type="paragraph" w:customStyle="1" w:styleId="Nagwek31">
    <w:name w:val="Nagłówek3"/>
    <w:basedOn w:val="Normalny"/>
    <w:next w:val="Podtytu"/>
    <w:pPr>
      <w:widowControl/>
      <w:overflowPunct w:val="0"/>
      <w:autoSpaceDE w:val="0"/>
      <w:jc w:val="center"/>
      <w:textAlignment w:val="baseline"/>
    </w:pPr>
    <w:rPr>
      <w:rFonts w:eastAsia="Times New Roman" w:cs="Times New Roman"/>
      <w:b/>
      <w:kern w:val="0"/>
      <w:position w:val="6"/>
      <w:szCs w:val="20"/>
      <w:lang w:val="x-none" w:bidi="ar-SA"/>
    </w:rPr>
  </w:style>
  <w:style w:type="paragraph" w:styleId="Tekstpodstawowy">
    <w:name w:val="Body Text"/>
    <w:basedOn w:val="Normalny"/>
    <w:link w:val="TekstpodstawowyZnak2"/>
    <w:pPr>
      <w:spacing w:after="120"/>
    </w:pPr>
    <w:rPr>
      <w:lang w:val="x-none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Tekstpodstawowy24">
    <w:name w:val="Tekst podstawowy 24"/>
    <w:basedOn w:val="Normalny"/>
    <w:pPr>
      <w:spacing w:after="120" w:line="480" w:lineRule="auto"/>
    </w:pPr>
    <w:rPr>
      <w:rFonts w:cs="Mangal"/>
      <w:szCs w:val="21"/>
      <w:lang w:val="x-none"/>
    </w:rPr>
  </w:style>
  <w:style w:type="paragraph" w:styleId="Tekstdymka">
    <w:name w:val="Balloon Text"/>
    <w:basedOn w:val="Normalny"/>
    <w:link w:val="TekstdymkaZnak2"/>
    <w:rPr>
      <w:rFonts w:ascii="Tahoma" w:hAnsi="Tahoma" w:cs="Mangal"/>
      <w:sz w:val="16"/>
      <w:szCs w:val="14"/>
      <w:lang w:val="x-none"/>
    </w:rPr>
  </w:style>
  <w:style w:type="paragraph" w:styleId="HTML-wstpniesformatowany">
    <w:name w:val="HTML Preformatted"/>
    <w:basedOn w:val="Normalny"/>
    <w:link w:val="HTML-wstpniesformatowanyZnak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Arial Unicode MS" w:eastAsia="Arial Unicode MS" w:hAnsi="Arial Unicode MS" w:cs="Times New Roman"/>
      <w:kern w:val="0"/>
      <w:sz w:val="20"/>
      <w:szCs w:val="20"/>
      <w:lang w:val="x-none" w:bidi="ar-SA"/>
    </w:rPr>
  </w:style>
  <w:style w:type="paragraph" w:styleId="Tekstprzypisukocowego">
    <w:name w:val="endnote text"/>
    <w:basedOn w:val="Normalny"/>
    <w:link w:val="TekstprzypisukocowegoZnak2"/>
    <w:rPr>
      <w:rFonts w:cs="Mangal"/>
      <w:sz w:val="20"/>
      <w:szCs w:val="18"/>
      <w:lang w:val="x-none"/>
    </w:rPr>
  </w:style>
  <w:style w:type="paragraph" w:styleId="Stopka">
    <w:name w:val="footer"/>
    <w:basedOn w:val="Normalny"/>
    <w:link w:val="StopkaZnak2"/>
    <w:uiPriority w:val="99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val="x-none" w:bidi="ar-SA"/>
    </w:rPr>
  </w:style>
  <w:style w:type="paragraph" w:styleId="Tekstprzypisudolnego">
    <w:name w:val="footnote text"/>
    <w:basedOn w:val="Normalny"/>
    <w:link w:val="TekstprzypisudolnegoZnak2"/>
    <w:uiPriority w:val="99"/>
    <w:pPr>
      <w:widowControl/>
      <w:suppressAutoHyphens w:val="0"/>
    </w:pPr>
    <w:rPr>
      <w:rFonts w:eastAsia="Times New Roman" w:cs="Times New Roman"/>
      <w:kern w:val="0"/>
      <w:sz w:val="20"/>
      <w:szCs w:val="20"/>
      <w:lang w:val="x-none" w:bidi="ar-SA"/>
    </w:rPr>
  </w:style>
  <w:style w:type="paragraph" w:styleId="Nagwek">
    <w:name w:val="header"/>
    <w:basedOn w:val="Normalny"/>
    <w:link w:val="NagwekZnak2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Akapitzlist">
    <w:name w:val="List Paragraph"/>
    <w:aliases w:val="normalny tekst,1.Nagłówek,Numerowanie,List Paragraph,Akapit z listą BS,sw tekst,Kolorowa lista — akcent 11,CW_Lista,wypunktowanie,zwykły tekst,List Paragraph1,BulletC,Obiekt,Odstavec,Podsis rysunku,Akapit z listą4,T_SZ_List Paragraph,L1"/>
    <w:basedOn w:val="Normalny"/>
    <w:uiPriority w:val="34"/>
    <w:qFormat/>
    <w:pPr>
      <w:widowControl/>
      <w:ind w:left="720"/>
      <w:contextualSpacing/>
    </w:pPr>
    <w:rPr>
      <w:rFonts w:eastAsia="Times New Roman" w:cs="Times New Roman"/>
      <w:kern w:val="0"/>
      <w:lang w:val="x-none" w:bidi="ar-SA"/>
    </w:rPr>
  </w:style>
  <w:style w:type="paragraph" w:styleId="Tekstpodstawowywcity">
    <w:name w:val="Body Text Indent"/>
    <w:basedOn w:val="Normalny"/>
    <w:link w:val="TekstpodstawowywcityZnak2"/>
    <w:pPr>
      <w:widowControl/>
      <w:spacing w:after="120"/>
      <w:ind w:left="283"/>
    </w:pPr>
    <w:rPr>
      <w:rFonts w:eastAsia="Times New Roman" w:cs="Times New Roman"/>
      <w:kern w:val="0"/>
      <w:lang w:val="x-none" w:bidi="ar-SA"/>
    </w:rPr>
  </w:style>
  <w:style w:type="paragraph" w:customStyle="1" w:styleId="Zwykytekst2">
    <w:name w:val="Zwykły tekst2"/>
    <w:basedOn w:val="Normalny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bidi="ar-SA"/>
    </w:rPr>
  </w:style>
  <w:style w:type="paragraph" w:customStyle="1" w:styleId="Tekstpodstawowy31">
    <w:name w:val="Tekst podstawowy 31"/>
    <w:basedOn w:val="Normalny"/>
    <w:pPr>
      <w:widowControl/>
      <w:tabs>
        <w:tab w:val="left" w:pos="397"/>
        <w:tab w:val="left" w:pos="567"/>
      </w:tabs>
    </w:pPr>
    <w:rPr>
      <w:rFonts w:eastAsia="Times New Roman" w:cs="Times New Roman"/>
      <w:b/>
      <w:bCs/>
      <w:kern w:val="0"/>
      <w:lang w:bidi="ar-SA"/>
    </w:rPr>
  </w:style>
  <w:style w:type="paragraph" w:styleId="NormalnyWeb">
    <w:name w:val="Normal (Web)"/>
    <w:basedOn w:val="Normalny"/>
    <w:uiPriority w:val="99"/>
    <w:pPr>
      <w:widowControl/>
      <w:spacing w:before="100" w:after="100"/>
      <w:jc w:val="both"/>
    </w:pPr>
    <w:rPr>
      <w:rFonts w:ascii="Arial Unicode MS" w:eastAsia="Times New Roman" w:hAnsi="Arial Unicode MS" w:cs="Times New Roman"/>
      <w:kern w:val="0"/>
      <w:sz w:val="20"/>
      <w:szCs w:val="20"/>
      <w:lang w:bidi="ar-SA"/>
    </w:rPr>
  </w:style>
  <w:style w:type="paragraph" w:customStyle="1" w:styleId="WW-Tekstkomentarza">
    <w:name w:val="WW-Tekst komentarza"/>
    <w:basedOn w:val="Normalny"/>
    <w:rPr>
      <w:rFonts w:ascii="Arial" w:eastAsia="Times New Roman" w:hAnsi="Arial" w:cs="Times New Roman"/>
      <w:kern w:val="0"/>
      <w:sz w:val="20"/>
      <w:szCs w:val="20"/>
      <w:lang w:bidi="ar-SA"/>
    </w:rPr>
  </w:style>
  <w:style w:type="paragraph" w:customStyle="1" w:styleId="BodyTextIndentZnak">
    <w:name w:val="Body Text Indent Znak"/>
    <w:basedOn w:val="Normalny"/>
    <w:uiPriority w:val="99"/>
    <w:pPr>
      <w:widowControl/>
      <w:spacing w:line="360" w:lineRule="auto"/>
      <w:ind w:left="708"/>
      <w:jc w:val="both"/>
    </w:pPr>
    <w:rPr>
      <w:rFonts w:ascii="Arial Narrow" w:eastAsia="Times New Roman" w:hAnsi="Arial Narrow" w:cs="Times New Roman"/>
      <w:kern w:val="0"/>
      <w:sz w:val="20"/>
      <w:lang w:val="x-none" w:bidi="ar-SA"/>
    </w:rPr>
  </w:style>
  <w:style w:type="paragraph" w:customStyle="1" w:styleId="Tekstpodstawowywcity1">
    <w:name w:val="Tekst podstawowy wcięty1"/>
    <w:basedOn w:val="Normalny"/>
    <w:pPr>
      <w:widowControl/>
      <w:spacing w:line="360" w:lineRule="auto"/>
      <w:ind w:left="708"/>
      <w:jc w:val="both"/>
    </w:pPr>
    <w:rPr>
      <w:rFonts w:ascii="Arial Narrow" w:eastAsia="Times New Roman" w:hAnsi="Arial Narrow" w:cs="Times New Roman"/>
      <w:kern w:val="0"/>
      <w:sz w:val="20"/>
      <w:lang w:bidi="ar-SA"/>
    </w:r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  <w:rPr>
      <w:rFonts w:cs="Mangal"/>
      <w:szCs w:val="21"/>
      <w:lang w:val="x-none"/>
    </w:rPr>
  </w:style>
  <w:style w:type="paragraph" w:customStyle="1" w:styleId="pkt">
    <w:name w:val="pkt"/>
    <w:basedOn w:val="Normalny"/>
    <w:pPr>
      <w:widowControl/>
      <w:spacing w:before="60" w:after="60"/>
      <w:ind w:left="851" w:hanging="295"/>
      <w:jc w:val="both"/>
    </w:pPr>
    <w:rPr>
      <w:rFonts w:eastAsia="Times New Roman" w:cs="Times New Roman"/>
      <w:kern w:val="0"/>
      <w:lang w:bidi="ar-SA"/>
    </w:rPr>
  </w:style>
  <w:style w:type="paragraph" w:customStyle="1" w:styleId="Nagwek61">
    <w:name w:val="Nagłówek 61"/>
    <w:basedOn w:val="Normalny"/>
    <w:pPr>
      <w:ind w:left="540"/>
    </w:pPr>
    <w:rPr>
      <w:rFonts w:ascii="Times" w:eastAsia="Times" w:hAnsi="Times" w:cs="Times New Roman"/>
      <w:b/>
      <w:bCs/>
      <w:kern w:val="0"/>
      <w:sz w:val="22"/>
      <w:szCs w:val="22"/>
      <w:lang w:val="en-US" w:bidi="ar-SA"/>
    </w:rPr>
  </w:style>
  <w:style w:type="paragraph" w:customStyle="1" w:styleId="Nagwek21">
    <w:name w:val="Nagłówek2"/>
    <w:basedOn w:val="Normalny"/>
    <w:next w:val="Tekstpodstawowy"/>
    <w:pPr>
      <w:keepNext/>
      <w:widowControl/>
      <w:spacing w:before="240" w:after="120"/>
    </w:pPr>
    <w:rPr>
      <w:rFonts w:ascii="Arial" w:eastAsia="Lucida Sans Unicode" w:hAnsi="Arial" w:cs="Mangal"/>
      <w:kern w:val="0"/>
      <w:sz w:val="28"/>
      <w:szCs w:val="28"/>
      <w:lang w:bidi="ar-SA"/>
    </w:rPr>
  </w:style>
  <w:style w:type="paragraph" w:customStyle="1" w:styleId="Podpis2">
    <w:name w:val="Podpis2"/>
    <w:basedOn w:val="Normalny"/>
    <w:pPr>
      <w:widowControl/>
      <w:suppressLineNumbers/>
      <w:spacing w:before="120" w:after="120"/>
    </w:pPr>
    <w:rPr>
      <w:rFonts w:eastAsia="Times New Roman" w:cs="Mangal"/>
      <w:i/>
      <w:iCs/>
      <w:kern w:val="0"/>
      <w:lang w:bidi="ar-SA"/>
    </w:rPr>
  </w:style>
  <w:style w:type="paragraph" w:customStyle="1" w:styleId="Zwykytekst1">
    <w:name w:val="Zwykły tekst1"/>
    <w:basedOn w:val="Normalny"/>
    <w:pPr>
      <w:widowControl/>
    </w:pPr>
    <w:rPr>
      <w:rFonts w:ascii="Calibri" w:eastAsia="Calibri" w:hAnsi="Calibri" w:cs="Times New Roman"/>
      <w:kern w:val="0"/>
      <w:sz w:val="22"/>
      <w:szCs w:val="21"/>
      <w:lang w:bidi="ar-SA"/>
    </w:rPr>
  </w:style>
  <w:style w:type="paragraph" w:styleId="Podtytu">
    <w:name w:val="Subtitle"/>
    <w:basedOn w:val="Nagwek11"/>
    <w:next w:val="Tekstpodstawowy"/>
    <w:link w:val="PodtytuZnak2"/>
    <w:qFormat/>
    <w:pPr>
      <w:widowControl/>
      <w:jc w:val="center"/>
    </w:pPr>
    <w:rPr>
      <w:rFonts w:eastAsia="MS Mincho" w:cs="Times New Roman"/>
      <w:i/>
      <w:iCs/>
      <w:kern w:val="0"/>
      <w:lang w:val="x-none" w:bidi="ar-SA"/>
    </w:rPr>
  </w:style>
  <w:style w:type="paragraph" w:customStyle="1" w:styleId="Standardowy1">
    <w:name w:val="Standardowy1"/>
    <w:pPr>
      <w:suppressAutoHyphens/>
      <w:overflowPunct w:val="0"/>
      <w:autoSpaceDE w:val="0"/>
      <w:spacing w:after="120"/>
      <w:ind w:firstLine="567"/>
      <w:textAlignment w:val="baseline"/>
    </w:pPr>
    <w:rPr>
      <w:rFonts w:eastAsia="Arial"/>
      <w:kern w:val="2"/>
      <w:sz w:val="24"/>
      <w:lang w:eastAsia="zh-CN"/>
    </w:rPr>
  </w:style>
  <w:style w:type="paragraph" w:customStyle="1" w:styleId="Akapitzlist1">
    <w:name w:val="Akapit z listą1"/>
    <w:basedOn w:val="Normalny"/>
    <w:pPr>
      <w:widowControl/>
      <w:spacing w:line="276" w:lineRule="auto"/>
      <w:ind w:left="720"/>
    </w:pPr>
    <w:rPr>
      <w:rFonts w:ascii="Calibri" w:eastAsia="Times New Roman" w:hAnsi="Calibri" w:cs="Times New Roman"/>
      <w:kern w:val="0"/>
      <w:sz w:val="22"/>
      <w:szCs w:val="22"/>
      <w:lang w:bidi="ar-SA"/>
    </w:rPr>
  </w:style>
  <w:style w:type="paragraph" w:customStyle="1" w:styleId="Tekstpodstawowywcity22">
    <w:name w:val="Tekst podstawowy wcięty 22"/>
    <w:basedOn w:val="Normalny"/>
    <w:pPr>
      <w:widowControl/>
      <w:spacing w:after="120" w:line="480" w:lineRule="auto"/>
      <w:ind w:left="283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customStyle="1" w:styleId="Tekstblokowy3">
    <w:name w:val="Tekst blokowy3"/>
    <w:basedOn w:val="Normalny"/>
    <w:pPr>
      <w:spacing w:line="360" w:lineRule="auto"/>
      <w:ind w:left="360" w:right="98"/>
      <w:jc w:val="both"/>
    </w:pPr>
    <w:rPr>
      <w:rFonts w:eastAsia="Times New Roman" w:cs="Times New Roman"/>
      <w:kern w:val="0"/>
      <w:sz w:val="22"/>
      <w:szCs w:val="20"/>
      <w:lang w:bidi="ar-SA"/>
    </w:rPr>
  </w:style>
  <w:style w:type="paragraph" w:customStyle="1" w:styleId="Tekstpodstawowy34">
    <w:name w:val="Tekst podstawowy 34"/>
    <w:basedOn w:val="Normalny"/>
    <w:pPr>
      <w:widowControl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  <w:style w:type="paragraph" w:customStyle="1" w:styleId="Tekstpodstawowy23">
    <w:name w:val="Tekst podstawowy 23"/>
    <w:basedOn w:val="Normalny"/>
    <w:pPr>
      <w:widowControl/>
      <w:spacing w:after="120" w:line="480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zh-CN"/>
    </w:rPr>
  </w:style>
  <w:style w:type="paragraph" w:customStyle="1" w:styleId="celp">
    <w:name w:val="cel_p"/>
    <w:basedOn w:val="Normalny"/>
    <w:pPr>
      <w:widowControl/>
      <w:spacing w:before="280" w:after="280"/>
    </w:pPr>
    <w:rPr>
      <w:rFonts w:eastAsia="Times New Roman" w:cs="Times New Roman"/>
      <w:kern w:val="0"/>
      <w:lang w:bidi="ar-SA"/>
    </w:rPr>
  </w:style>
  <w:style w:type="paragraph" w:customStyle="1" w:styleId="Tekstpodstawowywcity33">
    <w:name w:val="Tekst podstawowy wcięty 33"/>
    <w:basedOn w:val="Normalny"/>
    <w:pPr>
      <w:widowControl/>
      <w:spacing w:after="120"/>
      <w:ind w:left="283"/>
    </w:pPr>
    <w:rPr>
      <w:rFonts w:eastAsia="Times New Roman" w:cs="Times New Roman"/>
      <w:kern w:val="0"/>
      <w:sz w:val="16"/>
      <w:szCs w:val="16"/>
      <w:lang w:bidi="ar-SA"/>
    </w:rPr>
  </w:style>
  <w:style w:type="paragraph" w:customStyle="1" w:styleId="WW-Tretekstu">
    <w:name w:val="WW-Treść tekstu"/>
    <w:basedOn w:val="Normalny"/>
    <w:pPr>
      <w:widowControl/>
      <w:autoSpaceDE w:val="0"/>
      <w:spacing w:after="120"/>
      <w:jc w:val="both"/>
    </w:pPr>
    <w:rPr>
      <w:rFonts w:ascii="Arial" w:eastAsia="Calibri" w:hAnsi="Arial" w:cs="Arial"/>
      <w:kern w:val="0"/>
      <w:sz w:val="22"/>
      <w:szCs w:val="22"/>
      <w:lang w:bidi="ar-SA"/>
    </w:rPr>
  </w:style>
  <w:style w:type="paragraph" w:customStyle="1" w:styleId="Podpis1">
    <w:name w:val="Podpis1"/>
    <w:basedOn w:val="Normalny"/>
    <w:pPr>
      <w:widowControl/>
      <w:suppressLineNumbers/>
      <w:spacing w:before="120" w:after="120"/>
    </w:pPr>
    <w:rPr>
      <w:rFonts w:eastAsia="Times New Roman" w:cs="Tahoma"/>
      <w:i/>
      <w:iCs/>
      <w:kern w:val="0"/>
      <w:lang w:bidi="ar-SA"/>
    </w:rPr>
  </w:style>
  <w:style w:type="paragraph" w:customStyle="1" w:styleId="Tekstpodstawowywcity21">
    <w:name w:val="Tekst podstawowy wcięty 21"/>
    <w:basedOn w:val="Normalny"/>
    <w:pPr>
      <w:widowControl/>
      <w:overflowPunct w:val="0"/>
      <w:autoSpaceDE w:val="0"/>
      <w:ind w:left="426" w:hanging="426"/>
      <w:textAlignment w:val="baseline"/>
    </w:pPr>
    <w:rPr>
      <w:rFonts w:eastAsia="Times New Roman" w:cs="Times New Roman"/>
      <w:kern w:val="0"/>
      <w:position w:val="6"/>
      <w:szCs w:val="20"/>
      <w:lang w:bidi="ar-SA"/>
    </w:rPr>
  </w:style>
  <w:style w:type="paragraph" w:customStyle="1" w:styleId="Tekstpodstawowy21">
    <w:name w:val="Tekst podstawowy 21"/>
    <w:basedOn w:val="Normalny"/>
    <w:pPr>
      <w:widowControl/>
      <w:jc w:val="both"/>
    </w:pPr>
    <w:rPr>
      <w:rFonts w:eastAsia="Times New Roman" w:cs="Times New Roman"/>
      <w:kern w:val="0"/>
      <w:sz w:val="28"/>
      <w:lang w:bidi="ar-SA"/>
    </w:rPr>
  </w:style>
  <w:style w:type="paragraph" w:customStyle="1" w:styleId="Tekstpodstawowywcity31">
    <w:name w:val="Tekst podstawowy wcięty 31"/>
    <w:basedOn w:val="Normalny"/>
    <w:uiPriority w:val="99"/>
    <w:pPr>
      <w:widowControl/>
      <w:overflowPunct w:val="0"/>
      <w:autoSpaceDE w:val="0"/>
      <w:ind w:left="284"/>
      <w:jc w:val="both"/>
      <w:textAlignment w:val="baseline"/>
    </w:pPr>
    <w:rPr>
      <w:rFonts w:eastAsia="Times New Roman" w:cs="Times New Roman"/>
      <w:kern w:val="0"/>
      <w:position w:val="6"/>
      <w:szCs w:val="20"/>
      <w:lang w:bidi="ar-SA"/>
    </w:rPr>
  </w:style>
  <w:style w:type="paragraph" w:customStyle="1" w:styleId="Rub1">
    <w:name w:val="Rub1"/>
    <w:basedOn w:val="Normalny"/>
    <w:pPr>
      <w:widowControl/>
      <w:jc w:val="both"/>
    </w:pPr>
    <w:rPr>
      <w:rFonts w:eastAsia="Times New Roman" w:cs="Times New Roman"/>
      <w:b/>
      <w:smallCaps/>
      <w:kern w:val="0"/>
      <w:sz w:val="20"/>
      <w:szCs w:val="20"/>
      <w:lang w:val="en-GB" w:bidi="ar-SA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 w:cs="Times New Roman"/>
      <w:kern w:val="0"/>
      <w:lang w:bidi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pPr>
      <w:widowControl/>
      <w:overflowPunct w:val="0"/>
      <w:autoSpaceDE w:val="0"/>
      <w:spacing w:after="0"/>
      <w:jc w:val="both"/>
      <w:textAlignment w:val="baseline"/>
    </w:pPr>
    <w:rPr>
      <w:rFonts w:eastAsia="Times New Roman" w:cs="Times New Roman"/>
      <w:kern w:val="0"/>
      <w:position w:val="6"/>
      <w:szCs w:val="20"/>
      <w:lang w:bidi="ar-SA"/>
    </w:rPr>
  </w:style>
  <w:style w:type="paragraph" w:customStyle="1" w:styleId="Tekstblokowy1">
    <w:name w:val="Tekst blokowy1"/>
    <w:basedOn w:val="Normalny"/>
    <w:pPr>
      <w:spacing w:line="360" w:lineRule="auto"/>
      <w:ind w:left="360" w:right="98"/>
      <w:jc w:val="both"/>
    </w:pPr>
    <w:rPr>
      <w:rFonts w:eastAsia="Times New Roman" w:cs="Times New Roman"/>
      <w:kern w:val="0"/>
      <w:sz w:val="22"/>
      <w:szCs w:val="20"/>
      <w:lang w:bidi="ar-SA"/>
    </w:rPr>
  </w:style>
  <w:style w:type="paragraph" w:customStyle="1" w:styleId="Tekstpodstawowy32">
    <w:name w:val="Tekst podstawowy 32"/>
    <w:basedOn w:val="Normalny"/>
    <w:pPr>
      <w:spacing w:after="120"/>
    </w:pPr>
    <w:rPr>
      <w:rFonts w:eastAsia="Times New Roman" w:cs="Times New Roman"/>
      <w:kern w:val="0"/>
      <w:sz w:val="16"/>
      <w:szCs w:val="16"/>
      <w:lang w:val="en-US" w:bidi="ar-SA"/>
    </w:rPr>
  </w:style>
  <w:style w:type="paragraph" w:customStyle="1" w:styleId="Tekstkomentarza1">
    <w:name w:val="Tekst komentarza1"/>
    <w:basedOn w:val="Normalny"/>
    <w:pPr>
      <w:widowControl/>
    </w:pPr>
    <w:rPr>
      <w:rFonts w:eastAsia="Times New Roman" w:cs="Times New Roman"/>
      <w:kern w:val="0"/>
      <w:sz w:val="20"/>
      <w:szCs w:val="20"/>
      <w:lang w:bidi="ar-SA"/>
    </w:rPr>
  </w:style>
  <w:style w:type="paragraph" w:customStyle="1" w:styleId="Tekstkomentarza2">
    <w:name w:val="Tekst komentarza2"/>
    <w:basedOn w:val="Normalny"/>
    <w:rPr>
      <w:rFonts w:cs="Mangal"/>
      <w:sz w:val="20"/>
      <w:szCs w:val="18"/>
      <w:lang w:val="x-none"/>
    </w:rPr>
  </w:style>
  <w:style w:type="paragraph" w:styleId="Tematkomentarza">
    <w:name w:val="annotation subject"/>
    <w:basedOn w:val="Tekstkomentarza1"/>
    <w:next w:val="Tekstkomentarza1"/>
    <w:link w:val="TematkomentarzaZnak2"/>
    <w:rPr>
      <w:rFonts w:eastAsia="DejaVu Sans" w:cs="Mangal"/>
      <w:b/>
      <w:bCs/>
      <w:kern w:val="2"/>
      <w:szCs w:val="18"/>
      <w:lang w:val="x-none" w:bidi="hi-IN"/>
    </w:rPr>
  </w:style>
  <w:style w:type="paragraph" w:styleId="Poprawka">
    <w:name w:val="Revision"/>
    <w:pPr>
      <w:suppressAutoHyphens/>
    </w:pPr>
    <w:rPr>
      <w:rFonts w:eastAsia="Arial"/>
      <w:sz w:val="24"/>
      <w:szCs w:val="24"/>
      <w:lang w:eastAsia="zh-CN"/>
    </w:rPr>
  </w:style>
  <w:style w:type="paragraph" w:customStyle="1" w:styleId="lstnum">
    <w:name w:val="lst_num"/>
    <w:basedOn w:val="Normalny"/>
    <w:pPr>
      <w:widowControl/>
      <w:ind w:left="353" w:hanging="353"/>
    </w:pPr>
    <w:rPr>
      <w:rFonts w:eastAsia="Times New Roman" w:cs="Times New Roman"/>
      <w:kern w:val="0"/>
      <w:lang w:bidi="ar-SA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customStyle="1" w:styleId="Tekstpodstawowy22">
    <w:name w:val="Tekst podstawowy 22"/>
    <w:basedOn w:val="Normalny"/>
    <w:pPr>
      <w:widowControl/>
      <w:suppressLineNumbers/>
      <w:overflowPunct w:val="0"/>
      <w:autoSpaceDE w:val="0"/>
      <w:textAlignment w:val="baseline"/>
    </w:pPr>
    <w:rPr>
      <w:rFonts w:ascii="Arial" w:eastAsia="Times New Roman" w:hAnsi="Arial" w:cs="Times New Roman"/>
      <w:i/>
      <w:szCs w:val="20"/>
      <w:lang w:bidi="ar-SA"/>
    </w:rPr>
  </w:style>
  <w:style w:type="paragraph" w:customStyle="1" w:styleId="tyt">
    <w:name w:val="tyt"/>
    <w:basedOn w:val="Normalny"/>
    <w:pPr>
      <w:keepNext/>
      <w:widowControl/>
      <w:spacing w:before="60" w:after="60"/>
      <w:jc w:val="center"/>
    </w:pPr>
    <w:rPr>
      <w:rFonts w:eastAsia="Times New Roman" w:cs="Times New Roman"/>
      <w:b/>
      <w:bCs/>
      <w:kern w:val="0"/>
      <w:lang w:bidi="ar-SA"/>
    </w:rPr>
  </w:style>
  <w:style w:type="paragraph" w:customStyle="1" w:styleId="Plandokumentu">
    <w:name w:val="Plan dokumentu"/>
    <w:basedOn w:val="Normalny"/>
    <w:pPr>
      <w:widowControl/>
      <w:shd w:val="clear" w:color="auto" w:fill="000080"/>
      <w:jc w:val="both"/>
    </w:pPr>
    <w:rPr>
      <w:rFonts w:ascii="Tahoma" w:eastAsia="Times New Roman" w:hAnsi="Tahoma" w:cs="Times New Roman"/>
      <w:kern w:val="0"/>
      <w:lang w:bidi="ar-SA"/>
    </w:rPr>
  </w:style>
  <w:style w:type="paragraph" w:customStyle="1" w:styleId="Standardowy2">
    <w:name w:val="Standardowy2"/>
    <w:pPr>
      <w:suppressAutoHyphens/>
      <w:overflowPunct w:val="0"/>
      <w:autoSpaceDE w:val="0"/>
      <w:spacing w:after="120"/>
      <w:ind w:firstLine="567"/>
      <w:jc w:val="both"/>
      <w:textAlignment w:val="baseline"/>
    </w:pPr>
    <w:rPr>
      <w:rFonts w:eastAsia="Arial"/>
      <w:kern w:val="2"/>
      <w:sz w:val="24"/>
      <w:szCs w:val="24"/>
      <w:lang w:eastAsia="zh-CN"/>
    </w:rPr>
  </w:style>
  <w:style w:type="paragraph" w:customStyle="1" w:styleId="lit">
    <w:name w:val="lit"/>
    <w:pPr>
      <w:suppressAutoHyphens/>
      <w:spacing w:before="60" w:after="60"/>
      <w:ind w:left="1281" w:hanging="272"/>
      <w:jc w:val="both"/>
    </w:pPr>
    <w:rPr>
      <w:rFonts w:eastAsia="Arial"/>
      <w:sz w:val="24"/>
      <w:szCs w:val="24"/>
      <w:lang w:eastAsia="zh-CN"/>
    </w:rPr>
  </w:style>
  <w:style w:type="paragraph" w:customStyle="1" w:styleId="Lista21">
    <w:name w:val="Lista 21"/>
    <w:basedOn w:val="Normalny"/>
    <w:pPr>
      <w:widowControl/>
      <w:ind w:left="566" w:hanging="283"/>
    </w:pPr>
    <w:rPr>
      <w:rFonts w:ascii="Tms Rmn" w:eastAsia="Times New Roman" w:hAnsi="Tms Rmn" w:cs="Times New Roman"/>
      <w:kern w:val="0"/>
      <w:sz w:val="20"/>
      <w:szCs w:val="20"/>
      <w:lang w:bidi="ar-SA"/>
    </w:rPr>
  </w:style>
  <w:style w:type="paragraph" w:customStyle="1" w:styleId="Lista31">
    <w:name w:val="Lista 31"/>
    <w:basedOn w:val="Normalny"/>
    <w:pPr>
      <w:widowControl/>
      <w:ind w:left="849" w:hanging="283"/>
      <w:jc w:val="both"/>
    </w:pPr>
    <w:rPr>
      <w:rFonts w:eastAsia="Times New Roman" w:cs="Times New Roman"/>
      <w:kern w:val="0"/>
      <w:lang w:bidi="ar-SA"/>
    </w:rPr>
  </w:style>
  <w:style w:type="paragraph" w:customStyle="1" w:styleId="Lista41">
    <w:name w:val="Lista 41"/>
    <w:basedOn w:val="Normalny"/>
    <w:pPr>
      <w:widowControl/>
      <w:ind w:left="1132" w:hanging="283"/>
      <w:jc w:val="both"/>
    </w:pPr>
    <w:rPr>
      <w:rFonts w:eastAsia="Times New Roman" w:cs="Times New Roman"/>
      <w:kern w:val="0"/>
      <w:lang w:bidi="ar-SA"/>
    </w:rPr>
  </w:style>
  <w:style w:type="paragraph" w:customStyle="1" w:styleId="Listapunktowana21">
    <w:name w:val="Lista punktowana 21"/>
    <w:basedOn w:val="Normalny"/>
    <w:pPr>
      <w:widowControl/>
      <w:jc w:val="both"/>
    </w:pPr>
    <w:rPr>
      <w:rFonts w:eastAsia="Times New Roman" w:cs="Times New Roman"/>
      <w:kern w:val="0"/>
      <w:lang w:bidi="ar-SA"/>
    </w:rPr>
  </w:style>
  <w:style w:type="paragraph" w:customStyle="1" w:styleId="Listapunktowana31">
    <w:name w:val="Lista punktowana 31"/>
    <w:basedOn w:val="Normalny"/>
    <w:pPr>
      <w:widowControl/>
      <w:jc w:val="both"/>
    </w:pPr>
    <w:rPr>
      <w:rFonts w:eastAsia="Times New Roman" w:cs="Times New Roman"/>
      <w:kern w:val="0"/>
      <w:lang w:bidi="ar-SA"/>
    </w:rPr>
  </w:style>
  <w:style w:type="paragraph" w:customStyle="1" w:styleId="Lista-kontynuacja1">
    <w:name w:val="Lista - kontynuacja1"/>
    <w:basedOn w:val="Normalny"/>
    <w:pPr>
      <w:widowControl/>
      <w:spacing w:after="120"/>
      <w:ind w:left="283"/>
      <w:jc w:val="both"/>
    </w:pPr>
    <w:rPr>
      <w:rFonts w:eastAsia="Times New Roman" w:cs="Times New Roman"/>
      <w:kern w:val="0"/>
      <w:lang w:bidi="ar-SA"/>
    </w:rPr>
  </w:style>
  <w:style w:type="paragraph" w:customStyle="1" w:styleId="Lista-kontynuacja21">
    <w:name w:val="Lista - kontynuacja 21"/>
    <w:basedOn w:val="Normalny"/>
    <w:pPr>
      <w:widowControl/>
      <w:spacing w:after="120"/>
      <w:ind w:left="566"/>
      <w:jc w:val="both"/>
    </w:pPr>
    <w:rPr>
      <w:rFonts w:eastAsia="Times New Roman" w:cs="Times New Roman"/>
      <w:kern w:val="0"/>
      <w:lang w:bidi="ar-SA"/>
    </w:rPr>
  </w:style>
  <w:style w:type="paragraph" w:customStyle="1" w:styleId="Lista-kontynuacja31">
    <w:name w:val="Lista - kontynuacja 31"/>
    <w:basedOn w:val="Normalny"/>
    <w:pPr>
      <w:widowControl/>
      <w:spacing w:after="120"/>
      <w:ind w:left="849"/>
      <w:jc w:val="both"/>
    </w:pPr>
    <w:rPr>
      <w:rFonts w:eastAsia="Times New Roman" w:cs="Times New Roman"/>
      <w:kern w:val="0"/>
      <w:lang w:bidi="ar-SA"/>
    </w:rPr>
  </w:style>
  <w:style w:type="paragraph" w:customStyle="1" w:styleId="Tekstpodstawowywcity32">
    <w:name w:val="Tekst podstawowy wcięty 32"/>
    <w:basedOn w:val="Normalny"/>
    <w:pPr>
      <w:widowControl/>
      <w:suppressLineNumbers/>
      <w:overflowPunct w:val="0"/>
      <w:autoSpaceDE w:val="0"/>
      <w:spacing w:after="120"/>
      <w:ind w:left="426"/>
      <w:textAlignment w:val="baseline"/>
    </w:pPr>
    <w:rPr>
      <w:rFonts w:eastAsia="Times New Roman" w:cs="Times New Roman"/>
      <w:szCs w:val="20"/>
      <w:lang w:bidi="ar-SA"/>
    </w:rPr>
  </w:style>
  <w:style w:type="paragraph" w:customStyle="1" w:styleId="Tekstpodstawowy33">
    <w:name w:val="Tekst podstawowy 33"/>
    <w:basedOn w:val="Normalny"/>
    <w:pPr>
      <w:widowControl/>
      <w:suppressLineNumbers/>
      <w:overflowPunct w:val="0"/>
      <w:autoSpaceDE w:val="0"/>
      <w:spacing w:after="120"/>
      <w:ind w:right="-1"/>
      <w:textAlignment w:val="baseline"/>
    </w:pPr>
    <w:rPr>
      <w:rFonts w:eastAsia="Times New Roman" w:cs="Times New Roman"/>
      <w:b/>
      <w:szCs w:val="20"/>
      <w:lang w:bidi="ar-SA"/>
    </w:rPr>
  </w:style>
  <w:style w:type="paragraph" w:customStyle="1" w:styleId="Tekstblokowy2">
    <w:name w:val="Tekst blokowy2"/>
    <w:basedOn w:val="Normalny"/>
    <w:pPr>
      <w:widowControl/>
      <w:suppressLineNumbers/>
      <w:overflowPunct w:val="0"/>
      <w:autoSpaceDE w:val="0"/>
      <w:spacing w:after="120"/>
      <w:ind w:left="357" w:right="283" w:firstLine="69"/>
      <w:textAlignment w:val="baseline"/>
    </w:pPr>
    <w:rPr>
      <w:rFonts w:ascii="Arial" w:eastAsia="Times New Roman" w:hAnsi="Arial" w:cs="Times New Roman"/>
      <w:i/>
      <w:szCs w:val="20"/>
      <w:lang w:bidi="ar-SA"/>
    </w:rPr>
  </w:style>
  <w:style w:type="paragraph" w:customStyle="1" w:styleId="Wcicienormalne1">
    <w:name w:val="Wcięcie normalne1"/>
    <w:basedOn w:val="Normalny"/>
    <w:pPr>
      <w:widowControl/>
      <w:ind w:left="708"/>
    </w:pPr>
    <w:rPr>
      <w:rFonts w:ascii="Tms Rmn" w:eastAsia="Times New Roman" w:hAnsi="Tms Rmn" w:cs="Times New Roman"/>
      <w:kern w:val="0"/>
      <w:sz w:val="20"/>
      <w:szCs w:val="20"/>
      <w:lang w:bidi="ar-SA"/>
    </w:rPr>
  </w:style>
  <w:style w:type="paragraph" w:customStyle="1" w:styleId="Nagwek110">
    <w:name w:val="Nagłówek 11"/>
    <w:basedOn w:val="Normalny"/>
    <w:pPr>
      <w:ind w:left="148"/>
    </w:pPr>
    <w:rPr>
      <w:rFonts w:ascii="Times" w:eastAsia="Times" w:hAnsi="Times" w:cs="Times New Roman"/>
      <w:b/>
      <w:bCs/>
      <w:kern w:val="0"/>
      <w:sz w:val="40"/>
      <w:szCs w:val="40"/>
      <w:lang w:val="en-US" w:bidi="ar-SA"/>
    </w:rPr>
  </w:style>
  <w:style w:type="paragraph" w:customStyle="1" w:styleId="Nagwek210">
    <w:name w:val="Nagłówek 21"/>
    <w:basedOn w:val="Normalny"/>
    <w:pPr>
      <w:ind w:left="414"/>
    </w:pPr>
    <w:rPr>
      <w:rFonts w:ascii="Times" w:eastAsia="Times" w:hAnsi="Times" w:cs="Times New Roman"/>
      <w:b/>
      <w:bCs/>
      <w:kern w:val="0"/>
      <w:sz w:val="36"/>
      <w:szCs w:val="36"/>
      <w:lang w:val="en-US" w:bidi="ar-SA"/>
    </w:rPr>
  </w:style>
  <w:style w:type="paragraph" w:customStyle="1" w:styleId="Nagwek310">
    <w:name w:val="Nagłówek 31"/>
    <w:basedOn w:val="Normalny"/>
    <w:pPr>
      <w:spacing w:before="64"/>
      <w:ind w:left="414"/>
    </w:pPr>
    <w:rPr>
      <w:rFonts w:ascii="Times" w:eastAsia="Times" w:hAnsi="Times" w:cs="Times New Roman"/>
      <w:b/>
      <w:bCs/>
      <w:kern w:val="0"/>
      <w:sz w:val="28"/>
      <w:szCs w:val="28"/>
      <w:lang w:val="en-US" w:bidi="ar-SA"/>
    </w:rPr>
  </w:style>
  <w:style w:type="paragraph" w:customStyle="1" w:styleId="Nagwek41">
    <w:name w:val="Nagłówek 41"/>
    <w:basedOn w:val="Normalny"/>
    <w:rPr>
      <w:rFonts w:ascii="Times" w:eastAsia="Times" w:hAnsi="Times" w:cs="Times New Roman"/>
      <w:b/>
      <w:bCs/>
      <w:kern w:val="0"/>
      <w:lang w:val="en-US" w:bidi="ar-SA"/>
    </w:rPr>
  </w:style>
  <w:style w:type="paragraph" w:customStyle="1" w:styleId="Nagwek51">
    <w:name w:val="Nagłówek 51"/>
    <w:basedOn w:val="Normalny"/>
    <w:pPr>
      <w:ind w:left="20"/>
    </w:pPr>
    <w:rPr>
      <w:rFonts w:ascii="Times" w:eastAsia="Times" w:hAnsi="Times" w:cs="Times New Roman"/>
      <w:i/>
      <w:kern w:val="0"/>
      <w:lang w:val="en-US" w:bidi="ar-SA"/>
    </w:rPr>
  </w:style>
  <w:style w:type="paragraph" w:customStyle="1" w:styleId="TableParagraph">
    <w:name w:val="Table Paragraph"/>
    <w:basedOn w:val="Normalny"/>
    <w:qFormat/>
    <w:rPr>
      <w:rFonts w:ascii="Calibri" w:eastAsia="Calibri" w:hAnsi="Calibri" w:cs="Times New Roman"/>
      <w:kern w:val="0"/>
      <w:sz w:val="22"/>
      <w:szCs w:val="22"/>
      <w:lang w:val="en-US" w:bidi="ar-S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Tekstpodstawowy35">
    <w:name w:val="Tekst podstawowy 35"/>
    <w:basedOn w:val="Normalny"/>
    <w:pPr>
      <w:widowControl/>
      <w:spacing w:after="120"/>
    </w:pPr>
    <w:rPr>
      <w:rFonts w:eastAsia="Times New Roman" w:cs="Times New Roman"/>
      <w:kern w:val="0"/>
      <w:sz w:val="16"/>
      <w:szCs w:val="16"/>
      <w:lang w:val="x-none" w:bidi="ar-SA"/>
    </w:rPr>
  </w:style>
  <w:style w:type="paragraph" w:customStyle="1" w:styleId="Tekstblokowy4">
    <w:name w:val="Tekst blokowy4"/>
    <w:basedOn w:val="Normalny"/>
    <w:pPr>
      <w:spacing w:line="360" w:lineRule="auto"/>
      <w:ind w:left="360" w:right="98"/>
      <w:jc w:val="both"/>
    </w:pPr>
    <w:rPr>
      <w:rFonts w:eastAsia="Times New Roman" w:cs="Times New Roman"/>
      <w:kern w:val="0"/>
      <w:sz w:val="22"/>
      <w:szCs w:val="20"/>
      <w:lang w:bidi="ar-SA"/>
    </w:rPr>
  </w:style>
  <w:style w:type="paragraph" w:customStyle="1" w:styleId="WW-Tretekstu1">
    <w:name w:val="WW-Treść tekstu1"/>
    <w:basedOn w:val="Normalny"/>
    <w:pPr>
      <w:widowControl/>
      <w:suppressAutoHyphens w:val="0"/>
      <w:autoSpaceDE w:val="0"/>
      <w:spacing w:after="120"/>
      <w:jc w:val="both"/>
    </w:pPr>
    <w:rPr>
      <w:rFonts w:ascii="Arial" w:eastAsia="Calibri" w:hAnsi="Arial" w:cs="Arial"/>
      <w:kern w:val="0"/>
      <w:sz w:val="22"/>
      <w:szCs w:val="22"/>
      <w:lang w:bidi="ar-SA"/>
    </w:rPr>
  </w:style>
  <w:style w:type="paragraph" w:customStyle="1" w:styleId="Nagwek1">
    <w:name w:val="Nagłówek_1"/>
    <w:basedOn w:val="Nagwek10"/>
    <w:link w:val="Nagwek1Znak0"/>
    <w:qFormat/>
    <w:rsid w:val="00833E8D"/>
    <w:pPr>
      <w:widowControl w:val="0"/>
      <w:numPr>
        <w:numId w:val="12"/>
      </w:numPr>
      <w:tabs>
        <w:tab w:val="clear" w:pos="0"/>
      </w:tabs>
      <w:suppressAutoHyphens w:val="0"/>
      <w:spacing w:before="240"/>
      <w:ind w:right="142"/>
    </w:pPr>
    <w:rPr>
      <w:rFonts w:ascii="Arial" w:hAnsi="Arial"/>
      <w:color w:val="0000FF"/>
      <w:kern w:val="32"/>
      <w:sz w:val="24"/>
      <w:u w:val="single"/>
      <w:lang w:eastAsia="x-none"/>
    </w:rPr>
  </w:style>
  <w:style w:type="paragraph" w:customStyle="1" w:styleId="Nagwek2">
    <w:name w:val="Nagłówek_2"/>
    <w:basedOn w:val="Nagwek1"/>
    <w:link w:val="Nagwek2Znak0"/>
    <w:qFormat/>
    <w:rsid w:val="00833E8D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33E8D"/>
    <w:rPr>
      <w:rFonts w:ascii="Arial" w:hAnsi="Arial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0">
    <w:name w:val="Nagłówek_3"/>
    <w:basedOn w:val="Nagwek2"/>
    <w:link w:val="Nagwek3Znak0"/>
    <w:qFormat/>
    <w:rsid w:val="00833E8D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0">
    <w:name w:val="Nagłówek_4"/>
    <w:basedOn w:val="Nagwek30"/>
    <w:link w:val="Nagwek4Znak0"/>
    <w:qFormat/>
    <w:rsid w:val="00833E8D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833E8D"/>
    <w:rPr>
      <w:rFonts w:ascii="Arial" w:hAnsi="Arial"/>
      <w:bCs/>
      <w:kern w:val="32"/>
      <w:sz w:val="22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2"/>
    <w:uiPriority w:val="99"/>
    <w:unhideWhenUsed/>
    <w:rsid w:val="00D204E8"/>
    <w:pPr>
      <w:widowControl/>
      <w:spacing w:after="120" w:line="480" w:lineRule="auto"/>
      <w:ind w:left="283"/>
    </w:pPr>
    <w:rPr>
      <w:rFonts w:eastAsia="Times New Roman" w:cs="Times New Roman"/>
      <w:kern w:val="0"/>
      <w:lang w:bidi="ar-SA"/>
    </w:rPr>
  </w:style>
  <w:style w:type="character" w:customStyle="1" w:styleId="Tekstpodstawowywcity2Znak2">
    <w:name w:val="Tekst podstawowy wcięty 2 Znak2"/>
    <w:link w:val="Tekstpodstawowywcity2"/>
    <w:uiPriority w:val="99"/>
    <w:rsid w:val="00D204E8"/>
    <w:rPr>
      <w:sz w:val="24"/>
      <w:szCs w:val="24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9321AC"/>
    <w:rPr>
      <w:color w:val="605E5C"/>
      <w:shd w:val="clear" w:color="auto" w:fill="E1DFDD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6C0451"/>
    <w:pPr>
      <w:widowControl/>
      <w:suppressAutoHyphens w:val="0"/>
      <w:spacing w:line="360" w:lineRule="auto"/>
      <w:ind w:left="1973" w:hanging="476"/>
      <w:jc w:val="both"/>
    </w:pPr>
    <w:rPr>
      <w:rFonts w:ascii="Times" w:eastAsia="Times New Roman" w:hAnsi="Times" w:cs="Arial"/>
      <w:bCs/>
      <w:kern w:val="0"/>
      <w:szCs w:val="20"/>
      <w:lang w:eastAsia="pl-PL" w:bidi="ar-SA"/>
    </w:rPr>
  </w:style>
  <w:style w:type="character" w:customStyle="1" w:styleId="apple-converted-space">
    <w:name w:val="apple-converted-space"/>
    <w:basedOn w:val="Domylnaczcionkaakapitu"/>
    <w:rsid w:val="006D52BB"/>
  </w:style>
  <w:style w:type="table" w:customStyle="1" w:styleId="TableNormal">
    <w:name w:val="Table Normal"/>
    <w:uiPriority w:val="2"/>
    <w:semiHidden/>
    <w:unhideWhenUsed/>
    <w:qFormat/>
    <w:rsid w:val="000A41B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0">
    <w:name w:val="Nagłówek_3 Znak"/>
    <w:link w:val="Nagwek30"/>
    <w:rsid w:val="002C6FB7"/>
    <w:rPr>
      <w:rFonts w:ascii="Arial" w:hAnsi="Arial" w:cs="Arial"/>
      <w:bCs/>
      <w:spacing w:val="-1"/>
      <w:kern w:val="32"/>
      <w:sz w:val="22"/>
      <w:szCs w:val="24"/>
      <w:lang w:val="x-none" w:eastAsia="x-none"/>
    </w:rPr>
  </w:style>
  <w:style w:type="character" w:customStyle="1" w:styleId="Nagwek4Znak0">
    <w:name w:val="Nagłówek_4 Znak"/>
    <w:link w:val="Nagwek40"/>
    <w:rsid w:val="002C6FB7"/>
    <w:rPr>
      <w:rFonts w:ascii="Arial" w:hAnsi="Arial" w:cs="Arial"/>
      <w:bCs/>
      <w:spacing w:val="-1"/>
      <w:kern w:val="32"/>
      <w:sz w:val="22"/>
      <w:szCs w:val="24"/>
      <w:lang w:val="x-none" w:eastAsia="x-none"/>
    </w:rPr>
  </w:style>
  <w:style w:type="paragraph" w:styleId="Tekstpodstawowy3">
    <w:name w:val="Body Text 3"/>
    <w:basedOn w:val="Normalny"/>
    <w:link w:val="Tekstpodstawowy3Znak2"/>
    <w:uiPriority w:val="99"/>
    <w:semiHidden/>
    <w:unhideWhenUsed/>
    <w:rsid w:val="0003742F"/>
    <w:pPr>
      <w:spacing w:after="120"/>
    </w:pPr>
    <w:rPr>
      <w:rFonts w:cs="Mangal"/>
      <w:sz w:val="16"/>
      <w:szCs w:val="14"/>
    </w:rPr>
  </w:style>
  <w:style w:type="character" w:customStyle="1" w:styleId="Tekstpodstawowy3Znak2">
    <w:name w:val="Tekst podstawowy 3 Znak2"/>
    <w:link w:val="Tekstpodstawowy3"/>
    <w:uiPriority w:val="99"/>
    <w:semiHidden/>
    <w:rsid w:val="0003742F"/>
    <w:rPr>
      <w:rFonts w:eastAsia="DejaVu Sans" w:cs="Mangal"/>
      <w:kern w:val="2"/>
      <w:sz w:val="16"/>
      <w:szCs w:val="14"/>
      <w:lang w:eastAsia="zh-CN" w:bidi="hi-IN"/>
    </w:rPr>
  </w:style>
  <w:style w:type="table" w:styleId="Zwykatabela1">
    <w:name w:val="Plain Table 1"/>
    <w:basedOn w:val="Standardowy"/>
    <w:uiPriority w:val="41"/>
    <w:rsid w:val="0003742F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kstpodstawowy2">
    <w:name w:val="Body Text 2"/>
    <w:basedOn w:val="Normalny"/>
    <w:link w:val="Tekstpodstawowy2Znak2"/>
    <w:uiPriority w:val="99"/>
    <w:unhideWhenUsed/>
    <w:rsid w:val="001D585D"/>
    <w:pPr>
      <w:spacing w:after="120" w:line="480" w:lineRule="auto"/>
    </w:pPr>
    <w:rPr>
      <w:rFonts w:cs="Mangal"/>
      <w:szCs w:val="21"/>
    </w:rPr>
  </w:style>
  <w:style w:type="character" w:customStyle="1" w:styleId="Tekstpodstawowy2Znak2">
    <w:name w:val="Tekst podstawowy 2 Znak2"/>
    <w:link w:val="Tekstpodstawowy2"/>
    <w:uiPriority w:val="99"/>
    <w:rsid w:val="001D585D"/>
    <w:rPr>
      <w:rFonts w:eastAsia="DejaVu Sans" w:cs="Mangal"/>
      <w:kern w:val="2"/>
      <w:sz w:val="24"/>
      <w:szCs w:val="21"/>
      <w:lang w:eastAsia="zh-CN" w:bidi="hi-IN"/>
    </w:rPr>
  </w:style>
  <w:style w:type="character" w:styleId="Odwoanieprzypisudolnego">
    <w:name w:val="footnote reference"/>
    <w:uiPriority w:val="99"/>
    <w:rsid w:val="001D585D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D585D"/>
    <w:pPr>
      <w:widowControl/>
      <w:ind w:left="566" w:hanging="283"/>
      <w:contextualSpacing/>
    </w:pPr>
    <w:rPr>
      <w:rFonts w:eastAsia="Times New Roman" w:cs="Times New Roman"/>
      <w:kern w:val="0"/>
      <w:lang w:eastAsia="ar-SA" w:bidi="ar-SA"/>
    </w:rPr>
  </w:style>
  <w:style w:type="paragraph" w:styleId="Zwykytekst">
    <w:name w:val="Plain Text"/>
    <w:basedOn w:val="Normalny"/>
    <w:link w:val="ZwykytekstZnak1"/>
    <w:rsid w:val="001D585D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pl-PL" w:bidi="ar-SA"/>
    </w:rPr>
  </w:style>
  <w:style w:type="character" w:customStyle="1" w:styleId="ZwykytekstZnak1">
    <w:name w:val="Zwykły tekst Znak1"/>
    <w:link w:val="Zwykytekst"/>
    <w:rsid w:val="001D585D"/>
    <w:rPr>
      <w:rFonts w:ascii="Courier New" w:hAnsi="Courier New"/>
      <w:lang w:val="x-none"/>
    </w:rPr>
  </w:style>
  <w:style w:type="character" w:styleId="Odwoanieprzypisukocowego">
    <w:name w:val="endnote reference"/>
    <w:uiPriority w:val="99"/>
    <w:semiHidden/>
    <w:unhideWhenUsed/>
    <w:rsid w:val="005152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B544B"/>
    <w:rPr>
      <w:sz w:val="16"/>
      <w:szCs w:val="16"/>
    </w:rPr>
  </w:style>
  <w:style w:type="paragraph" w:styleId="Tekstkomentarza">
    <w:name w:val="annotation text"/>
    <w:basedOn w:val="Normalny"/>
    <w:link w:val="TekstkomentarzaZnak3"/>
    <w:unhideWhenUsed/>
    <w:rsid w:val="00DB544B"/>
    <w:rPr>
      <w:rFonts w:cs="Mangal"/>
      <w:sz w:val="20"/>
      <w:szCs w:val="18"/>
    </w:rPr>
  </w:style>
  <w:style w:type="character" w:customStyle="1" w:styleId="TekstkomentarzaZnak3">
    <w:name w:val="Tekst komentarza Znak3"/>
    <w:link w:val="Tekstkomentarza"/>
    <w:uiPriority w:val="99"/>
    <w:semiHidden/>
    <w:rsid w:val="00DB544B"/>
    <w:rPr>
      <w:rFonts w:eastAsia="DejaVu Sans" w:cs="Mangal"/>
      <w:kern w:val="2"/>
      <w:szCs w:val="18"/>
      <w:lang w:eastAsia="zh-CN" w:bidi="hi-IN"/>
    </w:rPr>
  </w:style>
  <w:style w:type="paragraph" w:styleId="Tytu">
    <w:name w:val="Title"/>
    <w:basedOn w:val="Normalny"/>
    <w:next w:val="Podtytu"/>
    <w:link w:val="TytuZnak1"/>
    <w:qFormat/>
    <w:rsid w:val="0009059B"/>
    <w:pPr>
      <w:widowControl/>
      <w:overflowPunct w:val="0"/>
      <w:autoSpaceDE w:val="0"/>
      <w:jc w:val="center"/>
      <w:textAlignment w:val="baseline"/>
    </w:pPr>
    <w:rPr>
      <w:rFonts w:eastAsia="Times New Roman" w:cs="Times New Roman"/>
      <w:b/>
      <w:kern w:val="0"/>
      <w:position w:val="6"/>
      <w:szCs w:val="20"/>
      <w:lang w:val="x-none" w:eastAsia="pl-PL" w:bidi="ar-SA"/>
    </w:rPr>
  </w:style>
  <w:style w:type="character" w:customStyle="1" w:styleId="TytuZnak2">
    <w:name w:val="Tytuł Znak2"/>
    <w:uiPriority w:val="10"/>
    <w:rsid w:val="0009059B"/>
    <w:rPr>
      <w:rFonts w:ascii="Calibri Light" w:eastAsia="Times New Roman" w:hAnsi="Calibri Light" w:cs="Mangal"/>
      <w:b/>
      <w:bCs/>
      <w:kern w:val="28"/>
      <w:sz w:val="32"/>
      <w:szCs w:val="29"/>
      <w:lang w:eastAsia="zh-CN" w:bidi="hi-IN"/>
    </w:rPr>
  </w:style>
  <w:style w:type="paragraph" w:styleId="Tekstblokowy">
    <w:name w:val="Block Text"/>
    <w:basedOn w:val="Normalny"/>
    <w:rsid w:val="0009059B"/>
    <w:pPr>
      <w:spacing w:line="360" w:lineRule="auto"/>
      <w:ind w:left="360" w:right="98"/>
      <w:jc w:val="both"/>
    </w:pPr>
    <w:rPr>
      <w:rFonts w:eastAsia="Times New Roman" w:cs="Times New Roman"/>
      <w:kern w:val="0"/>
      <w:sz w:val="22"/>
      <w:szCs w:val="20"/>
      <w:lang w:eastAsia="ar-SA" w:bidi="ar-SA"/>
    </w:rPr>
  </w:style>
  <w:style w:type="paragraph" w:customStyle="1" w:styleId="Tretekstu">
    <w:name w:val="Treść tekstu"/>
    <w:basedOn w:val="Normalny"/>
    <w:qFormat/>
    <w:rsid w:val="0009059B"/>
    <w:pPr>
      <w:widowControl/>
      <w:suppressAutoHyphens w:val="0"/>
      <w:autoSpaceDE w:val="0"/>
      <w:autoSpaceDN w:val="0"/>
      <w:adjustRightInd w:val="0"/>
      <w:spacing w:after="120"/>
      <w:jc w:val="both"/>
    </w:pPr>
    <w:rPr>
      <w:rFonts w:ascii="Arial" w:eastAsia="Calibri" w:hAnsi="Arial" w:cs="Arial"/>
      <w:kern w:val="0"/>
      <w:sz w:val="22"/>
      <w:szCs w:val="22"/>
      <w:lang w:eastAsia="pl-PL" w:bidi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09059B"/>
    <w:pPr>
      <w:widowControl/>
      <w:spacing w:after="120"/>
      <w:ind w:left="283"/>
    </w:pPr>
    <w:rPr>
      <w:rFonts w:eastAsia="Times New Roman" w:cs="Times New Roman"/>
      <w:kern w:val="0"/>
      <w:sz w:val="16"/>
      <w:szCs w:val="16"/>
      <w:lang w:eastAsia="ar-SA" w:bidi="ar-SA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09059B"/>
    <w:rPr>
      <w:sz w:val="16"/>
      <w:szCs w:val="16"/>
      <w:lang w:eastAsia="ar-SA"/>
    </w:rPr>
  </w:style>
  <w:style w:type="paragraph" w:styleId="Listanumerowana">
    <w:name w:val="List Number"/>
    <w:basedOn w:val="Normalny"/>
    <w:rsid w:val="0009059B"/>
    <w:pPr>
      <w:widowControl/>
      <w:numPr>
        <w:numId w:val="56"/>
      </w:numPr>
    </w:pPr>
    <w:rPr>
      <w:rFonts w:eastAsia="Times New Roman" w:cs="Times New Roman"/>
      <w:kern w:val="0"/>
      <w:lang w:eastAsia="ar-SA" w:bidi="ar-SA"/>
    </w:rPr>
  </w:style>
  <w:style w:type="character" w:customStyle="1" w:styleId="TekstpodstawowyZnak2">
    <w:name w:val="Tekst podstawowy Znak2"/>
    <w:link w:val="Tekstpodstawowy"/>
    <w:rsid w:val="00CC2FB7"/>
    <w:rPr>
      <w:rFonts w:eastAsia="DejaVu Sans" w:cs="Lohit Hindi"/>
      <w:kern w:val="2"/>
      <w:sz w:val="24"/>
      <w:szCs w:val="24"/>
      <w:lang w:val="x-none" w:eastAsia="zh-CN" w:bidi="hi-IN"/>
    </w:rPr>
  </w:style>
  <w:style w:type="character" w:customStyle="1" w:styleId="TekstdymkaZnak2">
    <w:name w:val="Tekst dymka Znak2"/>
    <w:link w:val="Tekstdymka"/>
    <w:rsid w:val="00CC2FB7"/>
    <w:rPr>
      <w:rFonts w:ascii="Tahoma" w:eastAsia="DejaVu Sans" w:hAnsi="Tahoma" w:cs="Mangal"/>
      <w:kern w:val="2"/>
      <w:sz w:val="16"/>
      <w:szCs w:val="14"/>
      <w:lang w:val="x-none" w:eastAsia="zh-CN" w:bidi="hi-IN"/>
    </w:rPr>
  </w:style>
  <w:style w:type="character" w:customStyle="1" w:styleId="HTML-wstpniesformatowanyZnak1">
    <w:name w:val="HTML - wstępnie sformatowany Znak1"/>
    <w:link w:val="HTML-wstpniesformatowany"/>
    <w:rsid w:val="00CC2FB7"/>
    <w:rPr>
      <w:rFonts w:ascii="Arial Unicode MS" w:eastAsia="Arial Unicode MS" w:hAnsi="Arial Unicode MS"/>
      <w:lang w:val="x-none" w:eastAsia="zh-CN"/>
    </w:rPr>
  </w:style>
  <w:style w:type="character" w:customStyle="1" w:styleId="TekstprzypisukocowegoZnak2">
    <w:name w:val="Tekst przypisu końcowego Znak2"/>
    <w:link w:val="Tekstprzypisukocowego"/>
    <w:rsid w:val="00CC2FB7"/>
    <w:rPr>
      <w:rFonts w:eastAsia="DejaVu Sans" w:cs="Mangal"/>
      <w:kern w:val="2"/>
      <w:szCs w:val="18"/>
      <w:lang w:val="x-none" w:eastAsia="zh-CN" w:bidi="hi-IN"/>
    </w:rPr>
  </w:style>
  <w:style w:type="character" w:customStyle="1" w:styleId="StopkaZnak2">
    <w:name w:val="Stopka Znak2"/>
    <w:link w:val="Stopka"/>
    <w:uiPriority w:val="99"/>
    <w:rsid w:val="00CC2FB7"/>
    <w:rPr>
      <w:sz w:val="24"/>
      <w:szCs w:val="24"/>
      <w:lang w:val="x-none" w:eastAsia="zh-CN"/>
    </w:rPr>
  </w:style>
  <w:style w:type="character" w:customStyle="1" w:styleId="TekstprzypisudolnegoZnak2">
    <w:name w:val="Tekst przypisu dolnego Znak2"/>
    <w:link w:val="Tekstprzypisudolnego"/>
    <w:rsid w:val="00CC2FB7"/>
    <w:rPr>
      <w:lang w:val="x-none" w:eastAsia="zh-CN"/>
    </w:rPr>
  </w:style>
  <w:style w:type="character" w:customStyle="1" w:styleId="NagwekZnak2">
    <w:name w:val="Nagłówek Znak2"/>
    <w:link w:val="Nagwek"/>
    <w:rsid w:val="00CC2FB7"/>
    <w:rPr>
      <w:rFonts w:eastAsia="DejaVu Sans" w:cs="Mangal"/>
      <w:kern w:val="2"/>
      <w:sz w:val="24"/>
      <w:szCs w:val="21"/>
      <w:lang w:val="x-none" w:eastAsia="zh-CN" w:bidi="hi-IN"/>
    </w:rPr>
  </w:style>
  <w:style w:type="character" w:customStyle="1" w:styleId="TekstpodstawowywcityZnak2">
    <w:name w:val="Tekst podstawowy wcięty Znak2"/>
    <w:link w:val="Tekstpodstawowywcity"/>
    <w:rsid w:val="00CC2FB7"/>
    <w:rPr>
      <w:sz w:val="24"/>
      <w:szCs w:val="24"/>
      <w:lang w:val="x-none" w:eastAsia="zh-CN"/>
    </w:rPr>
  </w:style>
  <w:style w:type="character" w:customStyle="1" w:styleId="PodtytuZnak2">
    <w:name w:val="Podtytuł Znak2"/>
    <w:link w:val="Podtytu"/>
    <w:rsid w:val="00CC2FB7"/>
    <w:rPr>
      <w:rFonts w:ascii="Arial" w:eastAsia="MS Mincho" w:hAnsi="Arial"/>
      <w:i/>
      <w:iCs/>
      <w:sz w:val="28"/>
      <w:szCs w:val="28"/>
      <w:lang w:val="x-none" w:eastAsia="zh-CN"/>
    </w:rPr>
  </w:style>
  <w:style w:type="character" w:customStyle="1" w:styleId="TematkomentarzaZnak2">
    <w:name w:val="Temat komentarza Znak2"/>
    <w:link w:val="Tematkomentarza"/>
    <w:rsid w:val="00CC2FB7"/>
    <w:rPr>
      <w:rFonts w:eastAsia="DejaVu Sans" w:cs="Mangal"/>
      <w:b/>
      <w:bCs/>
      <w:kern w:val="2"/>
      <w:szCs w:val="18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CEDF2-F8D5-48DF-AA31-5AC78A5C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1719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12014</CharactersWithSpaces>
  <SharedDoc>false</SharedDoc>
  <HLinks>
    <vt:vector size="78" baseType="variant">
      <vt:variant>
        <vt:i4>7012451</vt:i4>
      </vt:variant>
      <vt:variant>
        <vt:i4>36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1966162</vt:i4>
      </vt:variant>
      <vt:variant>
        <vt:i4>33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  <vt:variant>
        <vt:i4>720980</vt:i4>
      </vt:variant>
      <vt:variant>
        <vt:i4>30</vt:i4>
      </vt:variant>
      <vt:variant>
        <vt:i4>0</vt:i4>
      </vt:variant>
      <vt:variant>
        <vt:i4>5</vt:i4>
      </vt:variant>
      <vt:variant>
        <vt:lpwstr>http://www.lutomiersk.info/p,87,zamowienie-publiczne</vt:lpwstr>
      </vt:variant>
      <vt:variant>
        <vt:lpwstr/>
      </vt:variant>
      <vt:variant>
        <vt:i4>2687031</vt:i4>
      </vt:variant>
      <vt:variant>
        <vt:i4>27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2949156</vt:i4>
      </vt:variant>
      <vt:variant>
        <vt:i4>24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3080247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18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15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5046368</vt:i4>
      </vt:variant>
      <vt:variant>
        <vt:i4>12</vt:i4>
      </vt:variant>
      <vt:variant>
        <vt:i4>0</vt:i4>
      </vt:variant>
      <vt:variant>
        <vt:i4>5</vt:i4>
      </vt:variant>
      <vt:variant>
        <vt:lpwstr>mailto:ug@lutomiersk.pl</vt:lpwstr>
      </vt:variant>
      <vt:variant>
        <vt:lpwstr/>
      </vt:variant>
      <vt:variant>
        <vt:i4>5046368</vt:i4>
      </vt:variant>
      <vt:variant>
        <vt:i4>9</vt:i4>
      </vt:variant>
      <vt:variant>
        <vt:i4>0</vt:i4>
      </vt:variant>
      <vt:variant>
        <vt:i4>5</vt:i4>
      </vt:variant>
      <vt:variant>
        <vt:lpwstr>mailto:ug@lutomiersk.pl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6750261</vt:i4>
      </vt:variant>
      <vt:variant>
        <vt:i4>3</vt:i4>
      </vt:variant>
      <vt:variant>
        <vt:i4>0</vt:i4>
      </vt:variant>
      <vt:variant>
        <vt:i4>5</vt:i4>
      </vt:variant>
      <vt:variant>
        <vt:lpwstr>http://www.lutomiersk.info/</vt:lpwstr>
      </vt:variant>
      <vt:variant>
        <vt:lpwstr/>
      </vt:variant>
      <vt:variant>
        <vt:i4>5046368</vt:i4>
      </vt:variant>
      <vt:variant>
        <vt:i4>0</vt:i4>
      </vt:variant>
      <vt:variant>
        <vt:i4>0</vt:i4>
      </vt:variant>
      <vt:variant>
        <vt:i4>5</vt:i4>
      </vt:variant>
      <vt:variant>
        <vt:lpwstr>mailto:ug@lutomiersk.pl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Rafał Bujnowicz</cp:lastModifiedBy>
  <cp:revision>25</cp:revision>
  <cp:lastPrinted>2018-04-11T10:46:00Z</cp:lastPrinted>
  <dcterms:created xsi:type="dcterms:W3CDTF">2021-12-20T12:10:00Z</dcterms:created>
  <dcterms:modified xsi:type="dcterms:W3CDTF">2025-11-28T11:19:00Z</dcterms:modified>
</cp:coreProperties>
</file>